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CC89D" w14:textId="53EE101B" w:rsidR="001361B3" w:rsidRPr="00916E94" w:rsidRDefault="00453C9D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Timings on Day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5B490E91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You may wish to provide a copy of this to your Photographer, Celebrant, MC, Bridal Party and Wedding Coordinator</w:t>
      </w:r>
    </w:p>
    <w:p w14:paraId="1CC0C138" w14:textId="77777777" w:rsidR="001361B3" w:rsidRPr="00916E94" w:rsidRDefault="00453C9D">
      <w:pPr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</w:pPr>
      <w:r w:rsidRPr="00916E94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>Getting Ready – Name 1</w:t>
      </w:r>
    </w:p>
    <w:tbl>
      <w:tblPr>
        <w:tblStyle w:val="a9"/>
        <w:tblW w:w="90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117"/>
        <w:gridCol w:w="6945"/>
      </w:tblGrid>
      <w:tr w:rsidR="001361B3" w:rsidRPr="00916E94" w14:paraId="0D469D9F" w14:textId="77777777">
        <w:tc>
          <w:tcPr>
            <w:tcW w:w="2117" w:type="dxa"/>
            <w:shd w:val="clear" w:color="auto" w:fill="FFCCFF"/>
          </w:tcPr>
          <w:p w14:paraId="29C15471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Time</w:t>
            </w:r>
          </w:p>
        </w:tc>
        <w:tc>
          <w:tcPr>
            <w:tcW w:w="6945" w:type="dxa"/>
            <w:shd w:val="clear" w:color="auto" w:fill="FFCCFF"/>
          </w:tcPr>
          <w:p w14:paraId="78D13762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</w:tr>
      <w:tr w:rsidR="001361B3" w:rsidRPr="00916E94" w14:paraId="6798C7D3" w14:textId="77777777">
        <w:tc>
          <w:tcPr>
            <w:tcW w:w="2117" w:type="dxa"/>
          </w:tcPr>
          <w:p w14:paraId="69198958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13B6D1BC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Arrival of hairdresser</w:t>
            </w:r>
          </w:p>
        </w:tc>
      </w:tr>
      <w:tr w:rsidR="001361B3" w:rsidRPr="00916E94" w14:paraId="71A93E28" w14:textId="77777777">
        <w:tc>
          <w:tcPr>
            <w:tcW w:w="2117" w:type="dxa"/>
          </w:tcPr>
          <w:p w14:paraId="6B36E222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338E358D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Arrival of makeup artist</w:t>
            </w:r>
          </w:p>
        </w:tc>
      </w:tr>
      <w:tr w:rsidR="001361B3" w:rsidRPr="00916E94" w14:paraId="62F66D54" w14:textId="77777777">
        <w:tc>
          <w:tcPr>
            <w:tcW w:w="2117" w:type="dxa"/>
          </w:tcPr>
          <w:p w14:paraId="04C27FDE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34B01A87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Lunch delivery</w:t>
            </w:r>
          </w:p>
        </w:tc>
      </w:tr>
      <w:tr w:rsidR="001361B3" w:rsidRPr="00916E94" w14:paraId="3DFD98DF" w14:textId="77777777">
        <w:tc>
          <w:tcPr>
            <w:tcW w:w="2117" w:type="dxa"/>
          </w:tcPr>
          <w:p w14:paraId="22CD29E0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33CC419B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Arrival of family (E.g. Mother/Father)</w:t>
            </w:r>
          </w:p>
        </w:tc>
      </w:tr>
      <w:tr w:rsidR="001361B3" w:rsidRPr="00916E94" w14:paraId="5C43DFA5" w14:textId="77777777">
        <w:tc>
          <w:tcPr>
            <w:tcW w:w="2117" w:type="dxa"/>
          </w:tcPr>
          <w:p w14:paraId="44DE7A61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609AD23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Photographer arrival</w:t>
            </w:r>
          </w:p>
        </w:tc>
      </w:tr>
      <w:tr w:rsidR="001361B3" w:rsidRPr="00916E94" w14:paraId="640302E9" w14:textId="77777777">
        <w:tc>
          <w:tcPr>
            <w:tcW w:w="2117" w:type="dxa"/>
          </w:tcPr>
          <w:p w14:paraId="32E7A52B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BB82F7F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Car arrival</w:t>
            </w:r>
          </w:p>
        </w:tc>
      </w:tr>
      <w:tr w:rsidR="001361B3" w:rsidRPr="00916E94" w14:paraId="0F660417" w14:textId="77777777">
        <w:tc>
          <w:tcPr>
            <w:tcW w:w="2117" w:type="dxa"/>
          </w:tcPr>
          <w:p w14:paraId="62939483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52B546B2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Must leave to ceremony</w:t>
            </w:r>
          </w:p>
        </w:tc>
      </w:tr>
    </w:tbl>
    <w:p w14:paraId="57B7AFA2" w14:textId="77777777" w:rsidR="001361B3" w:rsidRPr="00916E94" w:rsidRDefault="001361B3">
      <w:pPr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3CD9CC6B" w14:textId="77777777" w:rsidR="001361B3" w:rsidRPr="00916E94" w:rsidRDefault="00453C9D">
      <w:pPr>
        <w:rPr>
          <w:rFonts w:asciiTheme="majorHAnsi" w:hAnsiTheme="majorHAnsi" w:cstheme="majorHAnsi"/>
          <w:b/>
          <w:bCs/>
          <w:i/>
          <w:color w:val="000000"/>
          <w:sz w:val="24"/>
          <w:szCs w:val="24"/>
        </w:rPr>
      </w:pPr>
      <w:r w:rsidRPr="00916E94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>Getting Ready – Name 2</w:t>
      </w:r>
    </w:p>
    <w:tbl>
      <w:tblPr>
        <w:tblStyle w:val="aa"/>
        <w:tblW w:w="90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117"/>
        <w:gridCol w:w="6945"/>
      </w:tblGrid>
      <w:tr w:rsidR="001361B3" w:rsidRPr="00916E94" w14:paraId="421268F8" w14:textId="77777777">
        <w:tc>
          <w:tcPr>
            <w:tcW w:w="2117" w:type="dxa"/>
            <w:shd w:val="clear" w:color="auto" w:fill="FFCCFF"/>
          </w:tcPr>
          <w:p w14:paraId="0A83F44C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Time</w:t>
            </w:r>
          </w:p>
        </w:tc>
        <w:tc>
          <w:tcPr>
            <w:tcW w:w="6945" w:type="dxa"/>
            <w:shd w:val="clear" w:color="auto" w:fill="FFCCFF"/>
          </w:tcPr>
          <w:p w14:paraId="033FCFC5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</w:tr>
      <w:tr w:rsidR="001361B3" w:rsidRPr="00916E94" w14:paraId="123C8FCD" w14:textId="77777777">
        <w:tc>
          <w:tcPr>
            <w:tcW w:w="2117" w:type="dxa"/>
          </w:tcPr>
          <w:p w14:paraId="5751D8F9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9FDA1FE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Morning activity</w:t>
            </w:r>
          </w:p>
        </w:tc>
      </w:tr>
      <w:tr w:rsidR="001361B3" w:rsidRPr="00916E94" w14:paraId="163BD90E" w14:textId="77777777">
        <w:tc>
          <w:tcPr>
            <w:tcW w:w="2117" w:type="dxa"/>
          </w:tcPr>
          <w:p w14:paraId="38656F22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6654604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Lunch delivery</w:t>
            </w:r>
          </w:p>
        </w:tc>
      </w:tr>
      <w:tr w:rsidR="001361B3" w:rsidRPr="00916E94" w14:paraId="5761C3C2" w14:textId="77777777">
        <w:tc>
          <w:tcPr>
            <w:tcW w:w="2117" w:type="dxa"/>
          </w:tcPr>
          <w:p w14:paraId="11029A26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BE04FCA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Photographer arrival</w:t>
            </w:r>
          </w:p>
        </w:tc>
      </w:tr>
      <w:tr w:rsidR="001361B3" w:rsidRPr="00916E94" w14:paraId="6BC56794" w14:textId="77777777">
        <w:tc>
          <w:tcPr>
            <w:tcW w:w="2117" w:type="dxa"/>
          </w:tcPr>
          <w:p w14:paraId="5C9FDF56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C47DBBA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Car arrival</w:t>
            </w:r>
          </w:p>
        </w:tc>
      </w:tr>
      <w:tr w:rsidR="001361B3" w:rsidRPr="00916E94" w14:paraId="76704BC3" w14:textId="77777777">
        <w:tc>
          <w:tcPr>
            <w:tcW w:w="2117" w:type="dxa"/>
          </w:tcPr>
          <w:p w14:paraId="0F238018" w14:textId="77777777" w:rsidR="001361B3" w:rsidRPr="00916E94" w:rsidRDefault="00136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5" w:type="dxa"/>
          </w:tcPr>
          <w:p w14:paraId="5FF5DEC6" w14:textId="77777777" w:rsidR="001361B3" w:rsidRPr="00916E94" w:rsidRDefault="00453C9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Must leave to ceremony</w:t>
            </w:r>
          </w:p>
        </w:tc>
      </w:tr>
    </w:tbl>
    <w:p w14:paraId="4D175F04" w14:textId="77777777" w:rsidR="001361B3" w:rsidRPr="00916E94" w:rsidRDefault="001361B3">
      <w:pPr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14A4FAF1" w14:textId="77777777" w:rsidR="001361B3" w:rsidRPr="00916E94" w:rsidRDefault="00453C9D">
      <w:pPr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</w:pPr>
      <w:r w:rsidRPr="00916E94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t>Ceremony</w:t>
      </w:r>
    </w:p>
    <w:tbl>
      <w:tblPr>
        <w:tblStyle w:val="ab"/>
        <w:tblW w:w="90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117"/>
        <w:gridCol w:w="6945"/>
      </w:tblGrid>
      <w:tr w:rsidR="001361B3" w:rsidRPr="00916E94" w14:paraId="6E1D0FA2" w14:textId="77777777">
        <w:tc>
          <w:tcPr>
            <w:tcW w:w="2117" w:type="dxa"/>
            <w:shd w:val="clear" w:color="auto" w:fill="FFCCFF"/>
          </w:tcPr>
          <w:p w14:paraId="183BA4E7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Time</w:t>
            </w:r>
          </w:p>
        </w:tc>
        <w:tc>
          <w:tcPr>
            <w:tcW w:w="6945" w:type="dxa"/>
            <w:shd w:val="clear" w:color="auto" w:fill="FFCCFF"/>
          </w:tcPr>
          <w:p w14:paraId="4331F1F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</w:tr>
      <w:tr w:rsidR="001361B3" w:rsidRPr="00916E94" w14:paraId="400C6F18" w14:textId="77777777">
        <w:tc>
          <w:tcPr>
            <w:tcW w:w="2117" w:type="dxa"/>
          </w:tcPr>
          <w:p w14:paraId="6BEDB7C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19B140B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 1 Arrives</w:t>
            </w:r>
          </w:p>
        </w:tc>
      </w:tr>
      <w:tr w:rsidR="001361B3" w:rsidRPr="00916E94" w14:paraId="6E88CC57" w14:textId="77777777">
        <w:tc>
          <w:tcPr>
            <w:tcW w:w="2117" w:type="dxa"/>
          </w:tcPr>
          <w:p w14:paraId="380EB18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6BE532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Guests Arrive</w:t>
            </w:r>
          </w:p>
        </w:tc>
      </w:tr>
      <w:tr w:rsidR="001361B3" w:rsidRPr="00916E94" w14:paraId="2FAAF63E" w14:textId="77777777">
        <w:tc>
          <w:tcPr>
            <w:tcW w:w="2117" w:type="dxa"/>
          </w:tcPr>
          <w:p w14:paraId="1114294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4D7F81F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Name 2 Arrives</w:t>
            </w:r>
          </w:p>
        </w:tc>
      </w:tr>
      <w:tr w:rsidR="001361B3" w:rsidRPr="00916E94" w14:paraId="4379D6B5" w14:textId="77777777">
        <w:tc>
          <w:tcPr>
            <w:tcW w:w="2117" w:type="dxa"/>
          </w:tcPr>
          <w:p w14:paraId="4CB583D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6A9078DE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Ceremony Finishes</w:t>
            </w:r>
          </w:p>
        </w:tc>
      </w:tr>
      <w:tr w:rsidR="001361B3" w:rsidRPr="00916E94" w14:paraId="0D552B3C" w14:textId="77777777">
        <w:tc>
          <w:tcPr>
            <w:tcW w:w="2117" w:type="dxa"/>
          </w:tcPr>
          <w:p w14:paraId="342EB37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EA7FB0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Leave for Photos at Location</w:t>
            </w:r>
          </w:p>
        </w:tc>
      </w:tr>
    </w:tbl>
    <w:p w14:paraId="17685692" w14:textId="77777777" w:rsidR="001361B3" w:rsidRPr="00916E94" w:rsidRDefault="00453C9D">
      <w:pPr>
        <w:shd w:val="clear" w:color="auto" w:fill="FFFFFF"/>
        <w:spacing w:after="0" w:line="24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916E94">
        <w:rPr>
          <w:rFonts w:asciiTheme="majorHAnsi" w:hAnsiTheme="majorHAnsi" w:cstheme="majorHAnsi"/>
          <w:color w:val="000000"/>
          <w:sz w:val="20"/>
          <w:szCs w:val="20"/>
        </w:rPr>
        <w:t> </w:t>
      </w:r>
    </w:p>
    <w:p w14:paraId="18CDD43E" w14:textId="77777777" w:rsidR="001361B3" w:rsidRPr="00916E94" w:rsidRDefault="00453C9D">
      <w:pPr>
        <w:rPr>
          <w:rFonts w:asciiTheme="majorHAnsi" w:eastAsia="Satisfy" w:hAnsiTheme="majorHAnsi" w:cstheme="majorHAnsi"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</w:rPr>
        <w:br w:type="page"/>
      </w:r>
    </w:p>
    <w:p w14:paraId="2B5400A7" w14:textId="77777777" w:rsidR="001361B3" w:rsidRPr="00916E94" w:rsidRDefault="00453C9D">
      <w:pPr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916E94">
        <w:rPr>
          <w:rFonts w:asciiTheme="majorHAnsi" w:eastAsia="Satisfy" w:hAnsiTheme="majorHAnsi" w:cstheme="majorHAnsi"/>
          <w:b/>
          <w:bCs/>
          <w:color w:val="000000"/>
          <w:sz w:val="24"/>
          <w:szCs w:val="24"/>
        </w:rPr>
        <w:lastRenderedPageBreak/>
        <w:t>Reception</w:t>
      </w:r>
    </w:p>
    <w:tbl>
      <w:tblPr>
        <w:tblStyle w:val="ac"/>
        <w:tblW w:w="90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117"/>
        <w:gridCol w:w="6945"/>
      </w:tblGrid>
      <w:tr w:rsidR="001361B3" w:rsidRPr="00916E94" w14:paraId="3B03A1F3" w14:textId="77777777">
        <w:tc>
          <w:tcPr>
            <w:tcW w:w="2117" w:type="dxa"/>
            <w:shd w:val="clear" w:color="auto" w:fill="FFCCFF"/>
          </w:tcPr>
          <w:p w14:paraId="50A9CE00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Time</w:t>
            </w:r>
          </w:p>
        </w:tc>
        <w:tc>
          <w:tcPr>
            <w:tcW w:w="6945" w:type="dxa"/>
            <w:shd w:val="clear" w:color="auto" w:fill="FFCCFF"/>
          </w:tcPr>
          <w:p w14:paraId="1D50ACD8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Item</w:t>
            </w:r>
          </w:p>
        </w:tc>
      </w:tr>
      <w:tr w:rsidR="001361B3" w:rsidRPr="00916E94" w14:paraId="0B31B778" w14:textId="77777777">
        <w:tc>
          <w:tcPr>
            <w:tcW w:w="2117" w:type="dxa"/>
          </w:tcPr>
          <w:p w14:paraId="1568CC0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0691AB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Reception and Pre-Drinks Commence for Guests</w:t>
            </w:r>
          </w:p>
        </w:tc>
      </w:tr>
      <w:tr w:rsidR="001361B3" w:rsidRPr="00916E94" w14:paraId="36255803" w14:textId="77777777">
        <w:tc>
          <w:tcPr>
            <w:tcW w:w="2117" w:type="dxa"/>
          </w:tcPr>
          <w:p w14:paraId="0D582ED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0B0ABDF0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Bridal Party Arrives</w:t>
            </w:r>
          </w:p>
        </w:tc>
      </w:tr>
      <w:tr w:rsidR="001361B3" w:rsidRPr="00916E94" w14:paraId="3AACD9AE" w14:textId="77777777">
        <w:tc>
          <w:tcPr>
            <w:tcW w:w="2117" w:type="dxa"/>
          </w:tcPr>
          <w:p w14:paraId="51AE2AE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1B1BD0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MC – Welcome</w:t>
            </w:r>
          </w:p>
        </w:tc>
      </w:tr>
      <w:tr w:rsidR="001361B3" w:rsidRPr="00916E94" w14:paraId="1B77DCCF" w14:textId="77777777">
        <w:tc>
          <w:tcPr>
            <w:tcW w:w="2117" w:type="dxa"/>
          </w:tcPr>
          <w:p w14:paraId="1427CDE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561269F6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Entrée</w:t>
            </w:r>
          </w:p>
        </w:tc>
      </w:tr>
      <w:tr w:rsidR="001361B3" w:rsidRPr="00916E94" w14:paraId="199F7243" w14:textId="77777777">
        <w:tc>
          <w:tcPr>
            <w:tcW w:w="2117" w:type="dxa"/>
          </w:tcPr>
          <w:p w14:paraId="605EADE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B41E29D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Speeches</w:t>
            </w:r>
          </w:p>
        </w:tc>
      </w:tr>
      <w:tr w:rsidR="001361B3" w:rsidRPr="00916E94" w14:paraId="39A19AA8" w14:textId="77777777">
        <w:tc>
          <w:tcPr>
            <w:tcW w:w="2117" w:type="dxa"/>
          </w:tcPr>
          <w:p w14:paraId="14EF23E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3541D553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Main</w:t>
            </w:r>
          </w:p>
        </w:tc>
      </w:tr>
      <w:tr w:rsidR="001361B3" w:rsidRPr="00916E94" w14:paraId="4C49B65C" w14:textId="77777777">
        <w:tc>
          <w:tcPr>
            <w:tcW w:w="2117" w:type="dxa"/>
          </w:tcPr>
          <w:p w14:paraId="07B7002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128D2824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Cake Cutting</w:t>
            </w:r>
          </w:p>
        </w:tc>
      </w:tr>
      <w:tr w:rsidR="001361B3" w:rsidRPr="00916E94" w14:paraId="15D57962" w14:textId="77777777">
        <w:tc>
          <w:tcPr>
            <w:tcW w:w="2117" w:type="dxa"/>
          </w:tcPr>
          <w:p w14:paraId="42E5B3A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0128D08E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Dessert</w:t>
            </w:r>
          </w:p>
        </w:tc>
      </w:tr>
      <w:tr w:rsidR="001361B3" w:rsidRPr="00916E94" w14:paraId="6D8CBF3E" w14:textId="77777777">
        <w:tc>
          <w:tcPr>
            <w:tcW w:w="2117" w:type="dxa"/>
          </w:tcPr>
          <w:p w14:paraId="399E550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0A2FF9B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First Dance</w:t>
            </w:r>
          </w:p>
        </w:tc>
      </w:tr>
      <w:tr w:rsidR="001361B3" w:rsidRPr="00916E94" w14:paraId="11F3A379" w14:textId="77777777">
        <w:tc>
          <w:tcPr>
            <w:tcW w:w="2117" w:type="dxa"/>
          </w:tcPr>
          <w:p w14:paraId="4B91A9D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2E2D110B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Bouquet Toss</w:t>
            </w:r>
          </w:p>
        </w:tc>
      </w:tr>
      <w:tr w:rsidR="001361B3" w:rsidRPr="00916E94" w14:paraId="6F15A26E" w14:textId="77777777">
        <w:tc>
          <w:tcPr>
            <w:tcW w:w="2117" w:type="dxa"/>
          </w:tcPr>
          <w:p w14:paraId="4AD30F9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1E098A91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Garter Toss</w:t>
            </w:r>
          </w:p>
        </w:tc>
      </w:tr>
      <w:tr w:rsidR="001361B3" w:rsidRPr="00916E94" w14:paraId="231EB595" w14:textId="77777777">
        <w:tc>
          <w:tcPr>
            <w:tcW w:w="2117" w:type="dxa"/>
          </w:tcPr>
          <w:p w14:paraId="2C055A4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646573F7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Farewell </w:t>
            </w:r>
          </w:p>
        </w:tc>
      </w:tr>
      <w:tr w:rsidR="001361B3" w:rsidRPr="00916E94" w14:paraId="5F59A07A" w14:textId="77777777">
        <w:tc>
          <w:tcPr>
            <w:tcW w:w="2117" w:type="dxa"/>
          </w:tcPr>
          <w:p w14:paraId="6C28C95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14:paraId="73C172AF" w14:textId="77777777" w:rsidR="001361B3" w:rsidRPr="00916E94" w:rsidRDefault="00453C9D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Reception Ends</w:t>
            </w:r>
          </w:p>
        </w:tc>
      </w:tr>
    </w:tbl>
    <w:p w14:paraId="0C6E60BC" w14:textId="77777777" w:rsidR="001361B3" w:rsidRPr="00916E94" w:rsidRDefault="001361B3">
      <w:pPr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0181BBCE" w14:textId="77777777" w:rsidR="001361B3" w:rsidRPr="00916E94" w:rsidRDefault="001361B3">
      <w:pPr>
        <w:spacing w:after="0" w:line="240" w:lineRule="auto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90E8774" w14:textId="77777777" w:rsidR="001361B3" w:rsidRPr="00916E94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p w14:paraId="6D6F6121" w14:textId="0E1BE5FB" w:rsidR="001361B3" w:rsidRPr="00916E94" w:rsidRDefault="001361B3">
      <w:pPr>
        <w:rPr>
          <w:rFonts w:asciiTheme="majorHAnsi" w:eastAsia="Alegreya Sans" w:hAnsiTheme="majorHAnsi" w:cstheme="majorHAnsi"/>
          <w:b/>
          <w:color w:val="747474"/>
          <w:sz w:val="21"/>
          <w:szCs w:val="21"/>
        </w:rPr>
      </w:pPr>
    </w:p>
    <w:sectPr w:rsidR="001361B3" w:rsidRPr="00916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70F8D" w14:textId="77777777" w:rsidR="004370B0" w:rsidRDefault="00437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0923EE54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0" w:name="_GoBack"/>
    <w:bookmarkEnd w:id="0"/>
    <w:r w:rsidR="007A60C1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39906" w14:textId="77777777" w:rsidR="004370B0" w:rsidRDefault="00437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4E503" w14:textId="77777777" w:rsidR="004370B0" w:rsidRDefault="00437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EDEBF" w14:textId="77777777" w:rsidR="004370B0" w:rsidRDefault="00437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7536E"/>
    <w:rsid w:val="004370B0"/>
    <w:rsid w:val="00453C9D"/>
    <w:rsid w:val="007A60C1"/>
    <w:rsid w:val="00916E94"/>
    <w:rsid w:val="00E9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7</cp:revision>
  <dcterms:created xsi:type="dcterms:W3CDTF">2019-08-05T22:04:00Z</dcterms:created>
  <dcterms:modified xsi:type="dcterms:W3CDTF">2019-11-18T05:22:00Z</dcterms:modified>
</cp:coreProperties>
</file>