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70C6A" w14:textId="03EDF9E3" w:rsidR="001361B3" w:rsidRPr="00157E7E" w:rsidRDefault="00157E7E">
      <w:pPr>
        <w:rPr>
          <w:rFonts w:asciiTheme="majorHAnsi" w:hAnsiTheme="majorHAnsi" w:cstheme="majorHAnsi"/>
          <w:b/>
          <w:bCs/>
          <w:color w:val="FF99FF"/>
          <w:sz w:val="30"/>
          <w:szCs w:val="30"/>
        </w:rPr>
      </w:pPr>
      <w:r>
        <w:rPr>
          <w:rFonts w:asciiTheme="majorHAnsi" w:hAnsiTheme="majorHAnsi" w:cstheme="majorHAnsi"/>
          <w:b/>
          <w:bCs/>
          <w:color w:val="FF99FF"/>
          <w:sz w:val="30"/>
          <w:szCs w:val="30"/>
        </w:rPr>
        <w:br/>
      </w:r>
      <w:r w:rsidRPr="00157E7E">
        <w:rPr>
          <w:rFonts w:asciiTheme="majorHAnsi" w:hAnsiTheme="majorHAnsi" w:cstheme="majorHAnsi"/>
          <w:b/>
          <w:bCs/>
          <w:color w:val="FF99FF"/>
          <w:sz w:val="30"/>
          <w:szCs w:val="30"/>
        </w:rPr>
        <w:t>Key Responsibilities</w:t>
      </w:r>
      <w:r>
        <w:rPr>
          <w:rFonts w:asciiTheme="majorHAnsi" w:hAnsiTheme="majorHAnsi" w:cstheme="majorHAnsi"/>
          <w:b/>
          <w:bCs/>
          <w:color w:val="FF99FF"/>
          <w:sz w:val="30"/>
          <w:szCs w:val="30"/>
        </w:rPr>
        <w:t>| Wedding Checklist</w:t>
      </w:r>
    </w:p>
    <w:p w14:paraId="74829E76" w14:textId="77777777" w:rsidR="001361B3" w:rsidRPr="00916E94" w:rsidRDefault="00453C9D">
      <w:pPr>
        <w:rPr>
          <w:rFonts w:asciiTheme="majorHAnsi" w:eastAsia="Satisfy" w:hAnsiTheme="majorHAnsi" w:cstheme="majorHAnsi"/>
          <w:b/>
          <w:bCs/>
          <w:sz w:val="24"/>
          <w:szCs w:val="24"/>
        </w:rPr>
      </w:pPr>
      <w:r w:rsidRPr="00916E94">
        <w:rPr>
          <w:rFonts w:asciiTheme="majorHAnsi" w:eastAsia="Satisfy" w:hAnsiTheme="majorHAnsi" w:cstheme="majorHAnsi"/>
          <w:b/>
          <w:bCs/>
          <w:sz w:val="24"/>
          <w:szCs w:val="24"/>
        </w:rPr>
        <w:t>Special Roles</w:t>
      </w:r>
    </w:p>
    <w:tbl>
      <w:tblPr>
        <w:tblStyle w:val="a0"/>
        <w:tblW w:w="9016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1970"/>
        <w:gridCol w:w="7046"/>
      </w:tblGrid>
      <w:tr w:rsidR="001361B3" w:rsidRPr="00916E94" w14:paraId="40DB4635" w14:textId="77777777">
        <w:tc>
          <w:tcPr>
            <w:tcW w:w="1970" w:type="dxa"/>
          </w:tcPr>
          <w:p w14:paraId="52061333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Bridal Party</w:t>
            </w:r>
          </w:p>
        </w:tc>
        <w:tc>
          <w:tcPr>
            <w:tcW w:w="7046" w:type="dxa"/>
          </w:tcPr>
          <w:p w14:paraId="4E1B5F85" w14:textId="35CD6E5F" w:rsidR="001361B3" w:rsidRDefault="00453C9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Name</w:t>
            </w:r>
          </w:p>
          <w:p w14:paraId="74C4DE35" w14:textId="77777777" w:rsidR="0045227C" w:rsidRPr="00916E94" w:rsidRDefault="0045227C" w:rsidP="0045227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Name</w:t>
            </w:r>
          </w:p>
          <w:p w14:paraId="6EB88EBA" w14:textId="77777777" w:rsidR="0045227C" w:rsidRPr="00916E94" w:rsidRDefault="0045227C" w:rsidP="0045227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Name</w:t>
            </w:r>
          </w:p>
          <w:p w14:paraId="05762CCE" w14:textId="77777777" w:rsidR="0045227C" w:rsidRPr="00916E94" w:rsidRDefault="0045227C" w:rsidP="0045227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Name</w:t>
            </w:r>
          </w:p>
          <w:p w14:paraId="25101365" w14:textId="66DD527F" w:rsidR="0045227C" w:rsidRPr="00916E94" w:rsidRDefault="0045227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Name</w:t>
            </w:r>
          </w:p>
          <w:p w14:paraId="0B2C62E9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205FC261" w14:textId="77777777">
        <w:tc>
          <w:tcPr>
            <w:tcW w:w="1970" w:type="dxa"/>
          </w:tcPr>
          <w:p w14:paraId="3721369F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Giving Away</w:t>
            </w:r>
          </w:p>
        </w:tc>
        <w:tc>
          <w:tcPr>
            <w:tcW w:w="7046" w:type="dxa"/>
          </w:tcPr>
          <w:p w14:paraId="103943A9" w14:textId="77777777" w:rsidR="001361B3" w:rsidRPr="00916E94" w:rsidRDefault="00453C9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Name</w:t>
            </w:r>
          </w:p>
          <w:p w14:paraId="7FE57252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5A8F4A1D" w14:textId="77777777">
        <w:tc>
          <w:tcPr>
            <w:tcW w:w="1970" w:type="dxa"/>
          </w:tcPr>
          <w:p w14:paraId="14B0D031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Ring Bearer</w:t>
            </w:r>
          </w:p>
        </w:tc>
        <w:tc>
          <w:tcPr>
            <w:tcW w:w="7046" w:type="dxa"/>
          </w:tcPr>
          <w:p w14:paraId="5E2FB02E" w14:textId="77777777" w:rsidR="001361B3" w:rsidRPr="00916E94" w:rsidRDefault="00453C9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Name</w:t>
            </w:r>
          </w:p>
          <w:p w14:paraId="6686C062" w14:textId="77777777" w:rsidR="001361B3" w:rsidRPr="00916E94" w:rsidRDefault="001361B3">
            <w:pPr>
              <w:ind w:left="3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70234D45" w14:textId="77777777">
        <w:tc>
          <w:tcPr>
            <w:tcW w:w="1970" w:type="dxa"/>
          </w:tcPr>
          <w:p w14:paraId="461B248F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Usher(s)</w:t>
            </w:r>
          </w:p>
        </w:tc>
        <w:tc>
          <w:tcPr>
            <w:tcW w:w="7046" w:type="dxa"/>
          </w:tcPr>
          <w:p w14:paraId="1A565C9D" w14:textId="77777777" w:rsidR="001361B3" w:rsidRPr="00916E94" w:rsidRDefault="00453C9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Name</w:t>
            </w:r>
          </w:p>
          <w:p w14:paraId="7E2BC4A1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48F2CAB6" w14:textId="77777777">
        <w:tc>
          <w:tcPr>
            <w:tcW w:w="1970" w:type="dxa"/>
          </w:tcPr>
          <w:p w14:paraId="155848C7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Reading(s)</w:t>
            </w:r>
          </w:p>
        </w:tc>
        <w:tc>
          <w:tcPr>
            <w:tcW w:w="7046" w:type="dxa"/>
          </w:tcPr>
          <w:p w14:paraId="76ECC5BE" w14:textId="77777777" w:rsidR="001361B3" w:rsidRPr="00916E94" w:rsidRDefault="00453C9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Name</w:t>
            </w:r>
          </w:p>
          <w:p w14:paraId="746B06DA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43F740DA" w14:textId="77777777">
        <w:tc>
          <w:tcPr>
            <w:tcW w:w="1970" w:type="dxa"/>
          </w:tcPr>
          <w:p w14:paraId="25578927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MC(s)</w:t>
            </w:r>
          </w:p>
        </w:tc>
        <w:tc>
          <w:tcPr>
            <w:tcW w:w="7046" w:type="dxa"/>
          </w:tcPr>
          <w:p w14:paraId="2A355943" w14:textId="77777777" w:rsidR="001361B3" w:rsidRPr="00916E94" w:rsidRDefault="00453C9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Name</w:t>
            </w:r>
          </w:p>
          <w:p w14:paraId="5BAE2CBD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489F09DD" w14:textId="77777777">
        <w:tc>
          <w:tcPr>
            <w:tcW w:w="1970" w:type="dxa"/>
          </w:tcPr>
          <w:p w14:paraId="7F7FBE23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Speech(es)</w:t>
            </w:r>
          </w:p>
        </w:tc>
        <w:tc>
          <w:tcPr>
            <w:tcW w:w="7046" w:type="dxa"/>
          </w:tcPr>
          <w:p w14:paraId="62AE47D6" w14:textId="77777777" w:rsidR="001361B3" w:rsidRPr="00916E94" w:rsidRDefault="00453C9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Name</w:t>
            </w:r>
          </w:p>
          <w:p w14:paraId="5306D826" w14:textId="77777777" w:rsidR="001361B3" w:rsidRPr="00916E94" w:rsidRDefault="001361B3">
            <w:pPr>
              <w:ind w:left="3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</w:tbl>
    <w:p w14:paraId="184A37E2" w14:textId="77777777" w:rsidR="001361B3" w:rsidRPr="00916E94" w:rsidRDefault="001361B3">
      <w:pPr>
        <w:rPr>
          <w:rFonts w:asciiTheme="majorHAnsi" w:eastAsia="Alegreya Sans" w:hAnsiTheme="majorHAnsi" w:cstheme="majorHAnsi"/>
          <w:b/>
          <w:color w:val="747474"/>
          <w:sz w:val="21"/>
          <w:szCs w:val="21"/>
        </w:rPr>
      </w:pPr>
    </w:p>
    <w:p w14:paraId="724E8F59" w14:textId="0F8E30C6" w:rsidR="001361B3" w:rsidRPr="00916E94" w:rsidRDefault="001361B3">
      <w:pPr>
        <w:rPr>
          <w:rFonts w:asciiTheme="majorHAnsi" w:eastAsia="Alegreya Sans" w:hAnsiTheme="majorHAnsi" w:cstheme="majorHAnsi"/>
          <w:b/>
          <w:color w:val="747474"/>
          <w:sz w:val="21"/>
          <w:szCs w:val="21"/>
        </w:rPr>
      </w:pPr>
    </w:p>
    <w:p w14:paraId="2B2A6372" w14:textId="28318A2A" w:rsidR="001361B3" w:rsidRPr="00916E94" w:rsidRDefault="00916E94" w:rsidP="005B2C50">
      <w:pPr>
        <w:spacing w:after="0" w:line="240" w:lineRule="auto"/>
        <w:rPr>
          <w:rFonts w:asciiTheme="majorHAnsi" w:eastAsia="Alegreya Sans" w:hAnsiTheme="majorHAnsi" w:cstheme="majorHAnsi"/>
          <w:color w:val="747474"/>
          <w:sz w:val="21"/>
          <w:szCs w:val="21"/>
        </w:rPr>
      </w:pPr>
      <w:r>
        <w:rPr>
          <w:rFonts w:asciiTheme="majorHAnsi" w:hAnsiTheme="majorHAnsi" w:cstheme="majorHAnsi"/>
          <w:b/>
          <w:bCs/>
          <w:color w:val="FF99FF"/>
          <w:sz w:val="30"/>
          <w:szCs w:val="30"/>
        </w:rPr>
        <w:br/>
      </w:r>
    </w:p>
    <w:sectPr w:rsidR="001361B3" w:rsidRPr="00916E94" w:rsidSect="005B2C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454" w:footer="510" w:gutter="0"/>
      <w:pgNumType w:start="1"/>
      <w:cols w:space="720" w:equalWidth="0">
        <w:col w:w="9360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9DE79" w14:textId="77777777" w:rsidR="0037536E" w:rsidRDefault="00453C9D">
      <w:pPr>
        <w:spacing w:after="0" w:line="240" w:lineRule="auto"/>
      </w:pPr>
      <w:r>
        <w:separator/>
      </w:r>
    </w:p>
  </w:endnote>
  <w:endnote w:type="continuationSeparator" w:id="0">
    <w:p w14:paraId="414B15A9" w14:textId="77777777" w:rsidR="0037536E" w:rsidRDefault="00453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atisfy">
    <w:charset w:val="00"/>
    <w:family w:val="auto"/>
    <w:pitch w:val="variable"/>
    <w:sig w:usb0="80000027" w:usb1="48000042" w:usb2="14000000" w:usb3="00000000" w:csb0="00000001" w:csb1="00000000"/>
  </w:font>
  <w:font w:name="Alegreya Sans">
    <w:charset w:val="00"/>
    <w:family w:val="auto"/>
    <w:pitch w:val="variable"/>
    <w:sig w:usb0="6000028F" w:usb1="00000003" w:usb2="00000000" w:usb3="00000000" w:csb0="0000019F" w:csb1="00000000"/>
  </w:font>
  <w:font w:name="Alegreya Sans Light">
    <w:charset w:val="00"/>
    <w:family w:val="auto"/>
    <w:pitch w:val="variable"/>
    <w:sig w:usb0="6000028F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6CC6A" w14:textId="77777777" w:rsidR="00A739B8" w:rsidRDefault="00A739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22CEB" w14:textId="759EB4CF" w:rsidR="00453C9D" w:rsidRDefault="00453C9D" w:rsidP="00453C9D">
    <w:pPr>
      <w:pStyle w:val="Footer"/>
      <w:jc w:val="center"/>
      <w:rPr>
        <w:rFonts w:ascii="Alegreya Sans Light" w:hAnsi="Alegreya Sans Light"/>
        <w:sz w:val="18"/>
        <w:szCs w:val="18"/>
      </w:rPr>
    </w:pPr>
    <w:r w:rsidRPr="003D14F8">
      <w:rPr>
        <w:rFonts w:ascii="Alegreya Sans Light" w:hAnsi="Alegreya Sans Light"/>
        <w:sz w:val="18"/>
        <w:szCs w:val="18"/>
      </w:rPr>
      <w:t>ABN: 79 538 633 451</w:t>
    </w:r>
    <w:bookmarkStart w:id="0" w:name="_GoBack"/>
    <w:bookmarkEnd w:id="0"/>
    <w:r w:rsidR="00621E84">
      <w:rPr>
        <w:rFonts w:ascii="Alegreya Sans Light" w:hAnsi="Alegreya Sans Light"/>
        <w:sz w:val="18"/>
        <w:szCs w:val="18"/>
      </w:rPr>
      <w:t xml:space="preserve"> </w:t>
    </w:r>
  </w:p>
  <w:p w14:paraId="2D42C9D4" w14:textId="687D790A" w:rsidR="00453C9D" w:rsidRDefault="00453C9D" w:rsidP="00453C9D">
    <w:pPr>
      <w:pStyle w:val="Header"/>
      <w:jc w:val="center"/>
    </w:pPr>
    <w:r>
      <w:rPr>
        <w:rFonts w:ascii="Alegreya Sans Light" w:hAnsi="Alegreya Sans Light"/>
        <w:sz w:val="18"/>
        <w:szCs w:val="18"/>
      </w:rPr>
      <w:t>www.marryus.com.</w:t>
    </w:r>
    <w:r w:rsidRPr="00C64894">
      <w:rPr>
        <w:rFonts w:ascii="Alegreya Sans Light" w:hAnsi="Alegreya Sans Light"/>
        <w:color w:val="000000" w:themeColor="text1"/>
        <w:sz w:val="18"/>
        <w:szCs w:val="18"/>
      </w:rPr>
      <w:t xml:space="preserve">au | Page </w: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begin"/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instrText xml:space="preserve"> PAGE  \* Arabic  \* MERGEFORMAT </w:instrTex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separate"/>
    </w:r>
    <w:r>
      <w:rPr>
        <w:rFonts w:ascii="Alegreya Sans Light" w:hAnsi="Alegreya Sans Light"/>
        <w:b/>
        <w:bCs/>
        <w:color w:val="000000" w:themeColor="text1"/>
        <w:sz w:val="18"/>
        <w:szCs w:val="18"/>
      </w:rPr>
      <w:t>1</w: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end"/>
    </w:r>
    <w:r w:rsidRPr="00C64894">
      <w:rPr>
        <w:rFonts w:ascii="Alegreya Sans Light" w:hAnsi="Alegreya Sans Light"/>
        <w:color w:val="000000" w:themeColor="text1"/>
        <w:sz w:val="18"/>
        <w:szCs w:val="18"/>
      </w:rPr>
      <w:t xml:space="preserve"> of </w: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begin"/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instrText xml:space="preserve"> NUMPAGES  \* Arabic  \* MERGEFORMAT </w:instrTex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separate"/>
    </w:r>
    <w:r>
      <w:rPr>
        <w:rFonts w:ascii="Alegreya Sans Light" w:hAnsi="Alegreya Sans Light"/>
        <w:b/>
        <w:bCs/>
        <w:color w:val="000000" w:themeColor="text1"/>
        <w:sz w:val="18"/>
        <w:szCs w:val="18"/>
      </w:rPr>
      <w:t>5</w: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74177" w14:textId="77777777" w:rsidR="00A739B8" w:rsidRDefault="00A739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5DEEA" w14:textId="77777777" w:rsidR="0037536E" w:rsidRDefault="00453C9D">
      <w:pPr>
        <w:spacing w:after="0" w:line="240" w:lineRule="auto"/>
      </w:pPr>
      <w:r>
        <w:separator/>
      </w:r>
    </w:p>
  </w:footnote>
  <w:footnote w:type="continuationSeparator" w:id="0">
    <w:p w14:paraId="57AEC99F" w14:textId="77777777" w:rsidR="0037536E" w:rsidRDefault="00453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79200" w14:textId="77777777" w:rsidR="00A739B8" w:rsidRDefault="00A739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6B605" w14:textId="7B970975" w:rsidR="001361B3" w:rsidRDefault="00453C9D" w:rsidP="00453C9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000000"/>
      </w:rPr>
    </w:pPr>
    <w:r>
      <w:rPr>
        <w:noProof/>
      </w:rPr>
      <w:drawing>
        <wp:inline distT="0" distB="0" distL="0" distR="0" wp14:anchorId="2DFB8A69" wp14:editId="25F9B43D">
          <wp:extent cx="2607983" cy="644628"/>
          <wp:effectExtent l="0" t="0" r="1905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4364" cy="661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A748D" w14:textId="77777777" w:rsidR="00A739B8" w:rsidRDefault="00A739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0E465B"/>
    <w:multiLevelType w:val="multilevel"/>
    <w:tmpl w:val="C6B6E1C4"/>
    <w:lvl w:ilvl="0">
      <w:start w:val="1"/>
      <w:numFmt w:val="bullet"/>
      <w:lvlText w:val="♥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9467DA2"/>
    <w:multiLevelType w:val="multilevel"/>
    <w:tmpl w:val="1D1C0822"/>
    <w:lvl w:ilvl="0">
      <w:start w:val="1"/>
      <w:numFmt w:val="bullet"/>
      <w:lvlText w:val="♥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1B3"/>
    <w:rsid w:val="001361B3"/>
    <w:rsid w:val="00157E7E"/>
    <w:rsid w:val="0037536E"/>
    <w:rsid w:val="0045227C"/>
    <w:rsid w:val="00453C9D"/>
    <w:rsid w:val="005B2C50"/>
    <w:rsid w:val="00621E84"/>
    <w:rsid w:val="006F181A"/>
    <w:rsid w:val="00916E94"/>
    <w:rsid w:val="00A7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16339"/>
  <w15:docId w15:val="{86B9CE70-08C6-4D00-AB67-A447A6630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C3E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71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1115F3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rPr>
      <w:cantSplit/>
    </w:trPr>
  </w:style>
  <w:style w:type="paragraph" w:styleId="ListParagraph">
    <w:name w:val="List Paragraph"/>
    <w:basedOn w:val="Normal"/>
    <w:uiPriority w:val="34"/>
    <w:qFormat/>
    <w:rsid w:val="00C93A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66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625"/>
  </w:style>
  <w:style w:type="paragraph" w:styleId="Footer">
    <w:name w:val="footer"/>
    <w:basedOn w:val="Normal"/>
    <w:link w:val="FooterChar"/>
    <w:uiPriority w:val="99"/>
    <w:unhideWhenUsed/>
    <w:rsid w:val="00FB66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625"/>
  </w:style>
  <w:style w:type="character" w:customStyle="1" w:styleId="Heading1Char">
    <w:name w:val="Heading 1 Char"/>
    <w:basedOn w:val="DefaultParagraphFont"/>
    <w:link w:val="Heading1"/>
    <w:uiPriority w:val="9"/>
    <w:rsid w:val="00EC3EA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EC3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C3EAE"/>
    <w:rPr>
      <w:b/>
      <w:bCs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453C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Lutvey</dc:creator>
  <cp:lastModifiedBy>Daniel Lutvey</cp:lastModifiedBy>
  <cp:revision>6</cp:revision>
  <dcterms:created xsi:type="dcterms:W3CDTF">2019-11-17T09:19:00Z</dcterms:created>
  <dcterms:modified xsi:type="dcterms:W3CDTF">2019-11-18T05:22:00Z</dcterms:modified>
</cp:coreProperties>
</file>