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F8DC2" w14:textId="754DE948" w:rsidR="001361B3" w:rsidRPr="00916E94" w:rsidRDefault="00453C9D">
      <w:pPr>
        <w:rPr>
          <w:rFonts w:asciiTheme="majorHAnsi" w:eastAsia="Satisfy" w:hAnsiTheme="majorHAnsi" w:cstheme="majorHAnsi"/>
          <w:color w:val="FFCCFF"/>
          <w:sz w:val="32"/>
          <w:szCs w:val="32"/>
        </w:rPr>
      </w:pPr>
      <w:r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Ceremony Photo Checklist</w:t>
      </w:r>
      <w:r w:rsidR="00916E94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</w:t>
      </w:r>
      <w:r w:rsid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| Wedding Checklist</w:t>
      </w:r>
    </w:p>
    <w:p w14:paraId="3E2E2790" w14:textId="77777777" w:rsidR="001361B3" w:rsidRPr="00916E94" w:rsidRDefault="00453C9D">
      <w:pPr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916E94">
        <w:rPr>
          <w:rFonts w:asciiTheme="majorHAnsi" w:hAnsiTheme="majorHAnsi" w:cstheme="majorHAnsi"/>
          <w:i/>
          <w:color w:val="000000"/>
          <w:sz w:val="24"/>
          <w:szCs w:val="24"/>
        </w:rPr>
        <w:t>You may wish to provide a copy of this to your Photographer, and the person in charge of coordination on the day</w:t>
      </w:r>
    </w:p>
    <w:p w14:paraId="0BB0A239" w14:textId="77777777" w:rsidR="001361B3" w:rsidRPr="00916E94" w:rsidRDefault="001361B3">
      <w:pPr>
        <w:spacing w:after="0" w:line="240" w:lineRule="auto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tbl>
      <w:tblPr>
        <w:tblStyle w:val="a7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5477"/>
      </w:tblGrid>
      <w:tr w:rsidR="001361B3" w:rsidRPr="00916E94" w14:paraId="267D99E6" w14:textId="77777777">
        <w:tc>
          <w:tcPr>
            <w:tcW w:w="3539" w:type="dxa"/>
            <w:shd w:val="clear" w:color="auto" w:fill="FFCCFF"/>
          </w:tcPr>
          <w:p w14:paraId="124C0F3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Person(s) responsible for coordinating people</w:t>
            </w:r>
          </w:p>
        </w:tc>
        <w:tc>
          <w:tcPr>
            <w:tcW w:w="5477" w:type="dxa"/>
          </w:tcPr>
          <w:p w14:paraId="0AEFA44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3B85D430" w14:textId="77777777" w:rsidR="001361B3" w:rsidRPr="00916E94" w:rsidRDefault="001361B3">
      <w:pPr>
        <w:rPr>
          <w:rFonts w:asciiTheme="majorHAnsi" w:hAnsiTheme="majorHAnsi" w:cstheme="majorHAnsi"/>
          <w:color w:val="FFCCFF"/>
          <w:sz w:val="32"/>
          <w:szCs w:val="32"/>
        </w:rPr>
      </w:pPr>
    </w:p>
    <w:tbl>
      <w:tblPr>
        <w:tblStyle w:val="a8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335"/>
      </w:tblGrid>
      <w:tr w:rsidR="001361B3" w:rsidRPr="00916E94" w14:paraId="1B98824E" w14:textId="77777777">
        <w:trPr>
          <w:trHeight w:val="680"/>
        </w:trPr>
        <w:tc>
          <w:tcPr>
            <w:tcW w:w="3681" w:type="dxa"/>
            <w:shd w:val="clear" w:color="auto" w:fill="FFCCFF"/>
          </w:tcPr>
          <w:p w14:paraId="182A01CB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Photo Type</w:t>
            </w:r>
          </w:p>
        </w:tc>
        <w:tc>
          <w:tcPr>
            <w:tcW w:w="5335" w:type="dxa"/>
            <w:shd w:val="clear" w:color="auto" w:fill="FFCCFF"/>
          </w:tcPr>
          <w:p w14:paraId="1E937FBF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Names</w:t>
            </w:r>
          </w:p>
        </w:tc>
      </w:tr>
      <w:tr w:rsidR="001361B3" w:rsidRPr="00916E94" w14:paraId="20DF3294" w14:textId="77777777">
        <w:trPr>
          <w:trHeight w:val="680"/>
        </w:trPr>
        <w:tc>
          <w:tcPr>
            <w:tcW w:w="3681" w:type="dxa"/>
          </w:tcPr>
          <w:p w14:paraId="44CB9B7D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All Attendees</w:t>
            </w:r>
          </w:p>
        </w:tc>
        <w:tc>
          <w:tcPr>
            <w:tcW w:w="5335" w:type="dxa"/>
          </w:tcPr>
          <w:p w14:paraId="5218EA3E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N/A</w:t>
            </w:r>
          </w:p>
        </w:tc>
      </w:tr>
      <w:tr w:rsidR="001361B3" w:rsidRPr="00916E94" w14:paraId="297B2CC6" w14:textId="77777777">
        <w:trPr>
          <w:trHeight w:val="680"/>
        </w:trPr>
        <w:tc>
          <w:tcPr>
            <w:tcW w:w="3681" w:type="dxa"/>
          </w:tcPr>
          <w:p w14:paraId="2DA41A6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Full Family of Name 1</w:t>
            </w:r>
          </w:p>
        </w:tc>
        <w:tc>
          <w:tcPr>
            <w:tcW w:w="5335" w:type="dxa"/>
          </w:tcPr>
          <w:p w14:paraId="0B94C113" w14:textId="77777777" w:rsidR="001361B3" w:rsidRPr="00916E94" w:rsidRDefault="00453C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X</w:t>
            </w:r>
          </w:p>
          <w:p w14:paraId="64BFB477" w14:textId="77777777" w:rsidR="001361B3" w:rsidRPr="00916E94" w:rsidRDefault="001361B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7F3BADF5" w14:textId="77777777">
        <w:trPr>
          <w:trHeight w:val="680"/>
        </w:trPr>
        <w:tc>
          <w:tcPr>
            <w:tcW w:w="3681" w:type="dxa"/>
          </w:tcPr>
          <w:p w14:paraId="75715ED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Full Family of Name 2</w:t>
            </w:r>
          </w:p>
        </w:tc>
        <w:tc>
          <w:tcPr>
            <w:tcW w:w="5335" w:type="dxa"/>
          </w:tcPr>
          <w:p w14:paraId="1950B082" w14:textId="77777777" w:rsidR="001361B3" w:rsidRPr="00916E94" w:rsidRDefault="00453C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X</w:t>
            </w:r>
          </w:p>
          <w:p w14:paraId="4790208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3E89414A" w14:textId="77777777">
        <w:trPr>
          <w:trHeight w:val="680"/>
        </w:trPr>
        <w:tc>
          <w:tcPr>
            <w:tcW w:w="3681" w:type="dxa"/>
          </w:tcPr>
          <w:p w14:paraId="2F8D799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Immediate Family of Name 1</w:t>
            </w:r>
          </w:p>
        </w:tc>
        <w:tc>
          <w:tcPr>
            <w:tcW w:w="5335" w:type="dxa"/>
          </w:tcPr>
          <w:p w14:paraId="617DFA0E" w14:textId="77777777" w:rsidR="001361B3" w:rsidRPr="00916E94" w:rsidRDefault="00453C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X</w:t>
            </w:r>
          </w:p>
          <w:p w14:paraId="38EEDC6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76241E21" w14:textId="77777777">
        <w:trPr>
          <w:trHeight w:val="680"/>
        </w:trPr>
        <w:tc>
          <w:tcPr>
            <w:tcW w:w="3681" w:type="dxa"/>
          </w:tcPr>
          <w:p w14:paraId="329A9BB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Immediate Family of Name 2</w:t>
            </w:r>
          </w:p>
        </w:tc>
        <w:tc>
          <w:tcPr>
            <w:tcW w:w="5335" w:type="dxa"/>
          </w:tcPr>
          <w:p w14:paraId="70554BB1" w14:textId="77777777" w:rsidR="001361B3" w:rsidRPr="00916E94" w:rsidRDefault="00453C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X</w:t>
            </w:r>
          </w:p>
          <w:p w14:paraId="1345C1AF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60DA08FB" w14:textId="77777777">
        <w:trPr>
          <w:trHeight w:val="680"/>
        </w:trPr>
        <w:tc>
          <w:tcPr>
            <w:tcW w:w="3681" w:type="dxa"/>
          </w:tcPr>
          <w:p w14:paraId="62A4C3B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Both Sides – Immediate Family</w:t>
            </w:r>
          </w:p>
        </w:tc>
        <w:tc>
          <w:tcPr>
            <w:tcW w:w="5335" w:type="dxa"/>
          </w:tcPr>
          <w:p w14:paraId="65F5E4ED" w14:textId="77777777" w:rsidR="001361B3" w:rsidRPr="00916E94" w:rsidRDefault="00453C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X</w:t>
            </w:r>
          </w:p>
          <w:p w14:paraId="255C4BF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C1F20E1" w14:textId="77777777">
        <w:trPr>
          <w:trHeight w:val="680"/>
        </w:trPr>
        <w:tc>
          <w:tcPr>
            <w:tcW w:w="3681" w:type="dxa"/>
          </w:tcPr>
          <w:p w14:paraId="27977A6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Bridal Party</w:t>
            </w:r>
          </w:p>
        </w:tc>
        <w:tc>
          <w:tcPr>
            <w:tcW w:w="5335" w:type="dxa"/>
          </w:tcPr>
          <w:p w14:paraId="793E6BA5" w14:textId="77777777" w:rsidR="001361B3" w:rsidRPr="00916E94" w:rsidRDefault="00453C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X</w:t>
            </w:r>
          </w:p>
          <w:p w14:paraId="6AB490A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60B58E31" w14:textId="7442A159" w:rsidR="001361B3" w:rsidRPr="00916E94" w:rsidRDefault="001361B3">
      <w:pPr>
        <w:rPr>
          <w:rFonts w:asciiTheme="majorHAnsi" w:hAnsiTheme="majorHAnsi" w:cstheme="majorHAnsi"/>
          <w:b/>
        </w:rPr>
      </w:pPr>
    </w:p>
    <w:sectPr w:rsidR="001361B3" w:rsidRPr="00916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tisfy">
    <w:charset w:val="00"/>
    <w:family w:val="auto"/>
    <w:pitch w:val="variable"/>
    <w:sig w:usb0="80000027" w:usb1="48000042" w:usb2="14000000" w:usb3="00000000" w:csb0="00000001" w:csb1="00000000"/>
  </w:font>
  <w:font w:name="Alegreya Sans Light">
    <w:charset w:val="00"/>
    <w:family w:val="auto"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2FB6A" w14:textId="77777777" w:rsidR="00C82609" w:rsidRDefault="00C826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37E34C9F" w:rsidR="00453C9D" w:rsidRDefault="00453C9D" w:rsidP="00453C9D">
    <w:pPr>
      <w:pStyle w:val="Footer"/>
      <w:jc w:val="center"/>
      <w:rPr>
        <w:rFonts w:ascii="Alegreya Sans Light" w:hAnsi="Alegreya Sans Light"/>
        <w:sz w:val="18"/>
        <w:szCs w:val="18"/>
      </w:rPr>
    </w:pPr>
    <w:r w:rsidRPr="003D14F8">
      <w:rPr>
        <w:rFonts w:ascii="Alegreya Sans Light" w:hAnsi="Alegreya Sans Light"/>
        <w:sz w:val="18"/>
        <w:szCs w:val="18"/>
      </w:rPr>
      <w:t>ABN: 79 538 633 451</w:t>
    </w:r>
    <w:bookmarkStart w:id="0" w:name="_GoBack"/>
    <w:bookmarkEnd w:id="0"/>
    <w:r w:rsidR="00DE439B">
      <w:rPr>
        <w:rFonts w:ascii="Alegreya Sans Light" w:hAnsi="Alegreya Sans Light"/>
        <w:sz w:val="18"/>
        <w:szCs w:val="18"/>
      </w:rPr>
      <w:t xml:space="preserve"> </w:t>
    </w:r>
  </w:p>
  <w:p w14:paraId="2D42C9D4" w14:textId="687D790A" w:rsidR="00453C9D" w:rsidRDefault="00453C9D" w:rsidP="00453C9D">
    <w:pPr>
      <w:pStyle w:val="Header"/>
      <w:jc w:val="center"/>
    </w:pPr>
    <w:r>
      <w:rPr>
        <w:rFonts w:ascii="Alegreya Sans Light" w:hAnsi="Alegreya Sans Light"/>
        <w:sz w:val="18"/>
        <w:szCs w:val="18"/>
      </w:rPr>
      <w:t>www.marryus.com.</w:t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au | Page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1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 of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5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6FBFC" w14:textId="77777777" w:rsidR="00C82609" w:rsidRDefault="00C826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6F95A" w14:textId="77777777" w:rsidR="00C82609" w:rsidRDefault="00C826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7B970975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C089D" w14:textId="77777777" w:rsidR="00C82609" w:rsidRDefault="00C826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1361B3"/>
    <w:rsid w:val="00157E7E"/>
    <w:rsid w:val="001842DC"/>
    <w:rsid w:val="0037536E"/>
    <w:rsid w:val="00453C9D"/>
    <w:rsid w:val="00916E94"/>
    <w:rsid w:val="00C82609"/>
    <w:rsid w:val="00D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7</cp:revision>
  <dcterms:created xsi:type="dcterms:W3CDTF">2019-08-05T22:04:00Z</dcterms:created>
  <dcterms:modified xsi:type="dcterms:W3CDTF">2019-11-18T05:22:00Z</dcterms:modified>
</cp:coreProperties>
</file>