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6D87B9" w14:textId="2B5C6F23" w:rsidR="001361B3" w:rsidRPr="00916E94" w:rsidRDefault="00453C9D" w:rsidP="00992A5A">
      <w:pPr>
        <w:rPr>
          <w:rFonts w:asciiTheme="majorHAnsi" w:eastAsia="Satisfy" w:hAnsiTheme="majorHAnsi" w:cstheme="majorHAnsi"/>
          <w:color w:val="FFCCFF"/>
          <w:sz w:val="32"/>
          <w:szCs w:val="32"/>
        </w:rPr>
      </w:pPr>
      <w:r w:rsidRPr="00916E94">
        <w:rPr>
          <w:rFonts w:asciiTheme="majorHAnsi" w:hAnsiTheme="majorHAnsi" w:cstheme="majorHAnsi"/>
          <w:b/>
          <w:bCs/>
          <w:color w:val="FF99FF"/>
          <w:sz w:val="30"/>
          <w:szCs w:val="30"/>
        </w:rPr>
        <w:t>Guest List</w:t>
      </w:r>
      <w:r w:rsidR="00916E94" w:rsidRPr="00916E94">
        <w:rPr>
          <w:rFonts w:asciiTheme="majorHAnsi" w:hAnsiTheme="majorHAnsi" w:cstheme="majorHAnsi"/>
          <w:b/>
          <w:bCs/>
          <w:color w:val="FF99FF"/>
          <w:sz w:val="30"/>
          <w:szCs w:val="30"/>
        </w:rPr>
        <w:t xml:space="preserve"> </w:t>
      </w:r>
      <w:r w:rsidR="00916E94">
        <w:rPr>
          <w:rFonts w:asciiTheme="majorHAnsi" w:hAnsiTheme="majorHAnsi" w:cstheme="majorHAnsi"/>
          <w:b/>
          <w:bCs/>
          <w:color w:val="FF99FF"/>
          <w:sz w:val="30"/>
          <w:szCs w:val="30"/>
        </w:rPr>
        <w:t>| Wedding Checklist</w:t>
      </w:r>
    </w:p>
    <w:p w14:paraId="70CE86FD" w14:textId="77777777" w:rsidR="001361B3" w:rsidRPr="00916E94" w:rsidRDefault="001361B3">
      <w:pPr>
        <w:spacing w:after="0" w:line="240" w:lineRule="auto"/>
        <w:rPr>
          <w:rFonts w:asciiTheme="majorHAnsi" w:hAnsiTheme="majorHAnsi" w:cstheme="majorHAnsi"/>
          <w:i/>
          <w:color w:val="000000"/>
          <w:sz w:val="24"/>
          <w:szCs w:val="24"/>
        </w:rPr>
      </w:pPr>
    </w:p>
    <w:tbl>
      <w:tblPr>
        <w:tblStyle w:val="a5"/>
        <w:tblW w:w="14454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3114"/>
        <w:gridCol w:w="2693"/>
        <w:gridCol w:w="2977"/>
        <w:gridCol w:w="1984"/>
        <w:gridCol w:w="2552"/>
        <w:gridCol w:w="1134"/>
      </w:tblGrid>
      <w:tr w:rsidR="001361B3" w:rsidRPr="00916E94" w14:paraId="330AD99E" w14:textId="77777777" w:rsidTr="00992A5A">
        <w:trPr>
          <w:tblHeader/>
        </w:trPr>
        <w:tc>
          <w:tcPr>
            <w:tcW w:w="3114" w:type="dxa"/>
            <w:shd w:val="clear" w:color="auto" w:fill="FFCCFF"/>
          </w:tcPr>
          <w:p w14:paraId="3E1D8A7A" w14:textId="77777777" w:rsidR="001361B3" w:rsidRPr="00916E94" w:rsidRDefault="00453C9D">
            <w:pPr>
              <w:spacing w:after="160" w:line="259" w:lineRule="auto"/>
              <w:jc w:val="center"/>
              <w:rPr>
                <w:rFonts w:asciiTheme="majorHAnsi" w:hAnsiTheme="majorHAnsi" w:cstheme="majorHAnsi"/>
                <w:b/>
                <w:color w:val="747474"/>
                <w:sz w:val="24"/>
                <w:szCs w:val="24"/>
              </w:rPr>
            </w:pPr>
            <w:r w:rsidRPr="00916E94">
              <w:rPr>
                <w:rFonts w:asciiTheme="majorHAnsi" w:hAnsiTheme="majorHAnsi" w:cstheme="majorHAnsi"/>
                <w:b/>
                <w:color w:val="747474"/>
                <w:sz w:val="24"/>
                <w:szCs w:val="24"/>
              </w:rPr>
              <w:t>Guest Full Name</w:t>
            </w:r>
          </w:p>
        </w:tc>
        <w:tc>
          <w:tcPr>
            <w:tcW w:w="2693" w:type="dxa"/>
            <w:shd w:val="clear" w:color="auto" w:fill="FFCCFF"/>
          </w:tcPr>
          <w:p w14:paraId="0E5639D3" w14:textId="77777777" w:rsidR="001361B3" w:rsidRPr="00916E94" w:rsidRDefault="00453C9D">
            <w:pPr>
              <w:spacing w:after="160" w:line="259" w:lineRule="auto"/>
              <w:jc w:val="center"/>
              <w:rPr>
                <w:rFonts w:asciiTheme="majorHAnsi" w:hAnsiTheme="majorHAnsi" w:cstheme="majorHAnsi"/>
                <w:b/>
                <w:color w:val="747474"/>
                <w:sz w:val="24"/>
                <w:szCs w:val="24"/>
              </w:rPr>
            </w:pPr>
            <w:r w:rsidRPr="00916E94">
              <w:rPr>
                <w:rFonts w:asciiTheme="majorHAnsi" w:hAnsiTheme="majorHAnsi" w:cstheme="majorHAnsi"/>
                <w:b/>
                <w:color w:val="747474"/>
                <w:sz w:val="24"/>
                <w:szCs w:val="24"/>
              </w:rPr>
              <w:t>Postal Address</w:t>
            </w:r>
          </w:p>
        </w:tc>
        <w:tc>
          <w:tcPr>
            <w:tcW w:w="2977" w:type="dxa"/>
            <w:shd w:val="clear" w:color="auto" w:fill="FFCCFF"/>
          </w:tcPr>
          <w:p w14:paraId="1CF4FC6A" w14:textId="77777777" w:rsidR="001361B3" w:rsidRPr="00916E94" w:rsidRDefault="00453C9D">
            <w:pPr>
              <w:spacing w:after="160" w:line="259" w:lineRule="auto"/>
              <w:jc w:val="center"/>
              <w:rPr>
                <w:rFonts w:asciiTheme="majorHAnsi" w:hAnsiTheme="majorHAnsi" w:cstheme="majorHAnsi"/>
                <w:b/>
                <w:color w:val="747474"/>
                <w:sz w:val="24"/>
                <w:szCs w:val="24"/>
              </w:rPr>
            </w:pPr>
            <w:r w:rsidRPr="00916E94">
              <w:rPr>
                <w:rFonts w:asciiTheme="majorHAnsi" w:hAnsiTheme="majorHAnsi" w:cstheme="majorHAnsi"/>
                <w:b/>
                <w:color w:val="747474"/>
                <w:sz w:val="24"/>
                <w:szCs w:val="24"/>
              </w:rPr>
              <w:t xml:space="preserve">Grouping </w:t>
            </w:r>
            <w:r w:rsidRPr="00916E94">
              <w:rPr>
                <w:rFonts w:asciiTheme="majorHAnsi" w:hAnsiTheme="majorHAnsi" w:cstheme="majorHAnsi"/>
                <w:b/>
                <w:color w:val="747474"/>
                <w:sz w:val="24"/>
                <w:szCs w:val="24"/>
              </w:rPr>
              <w:br/>
            </w:r>
            <w:r w:rsidRPr="00916E94">
              <w:rPr>
                <w:rFonts w:asciiTheme="majorHAnsi" w:hAnsiTheme="majorHAnsi" w:cstheme="majorHAnsi"/>
                <w:i/>
                <w:color w:val="747474"/>
                <w:sz w:val="16"/>
                <w:szCs w:val="16"/>
              </w:rPr>
              <w:t>E.g. Family, friend from school – This will help with seating chart</w:t>
            </w:r>
          </w:p>
        </w:tc>
        <w:tc>
          <w:tcPr>
            <w:tcW w:w="1984" w:type="dxa"/>
            <w:shd w:val="clear" w:color="auto" w:fill="FFCCFF"/>
          </w:tcPr>
          <w:p w14:paraId="7D844126" w14:textId="77777777" w:rsidR="001361B3" w:rsidRPr="00916E94" w:rsidRDefault="00453C9D">
            <w:pPr>
              <w:spacing w:after="160" w:line="259" w:lineRule="auto"/>
              <w:jc w:val="center"/>
              <w:rPr>
                <w:rFonts w:asciiTheme="majorHAnsi" w:hAnsiTheme="majorHAnsi" w:cstheme="majorHAnsi"/>
                <w:b/>
                <w:color w:val="747474"/>
                <w:sz w:val="24"/>
                <w:szCs w:val="24"/>
              </w:rPr>
            </w:pPr>
            <w:r w:rsidRPr="00916E94">
              <w:rPr>
                <w:rFonts w:asciiTheme="majorHAnsi" w:hAnsiTheme="majorHAnsi" w:cstheme="majorHAnsi"/>
                <w:b/>
                <w:color w:val="747474"/>
                <w:sz w:val="24"/>
                <w:szCs w:val="24"/>
              </w:rPr>
              <w:t>RSVP</w:t>
            </w:r>
          </w:p>
        </w:tc>
        <w:tc>
          <w:tcPr>
            <w:tcW w:w="2552" w:type="dxa"/>
            <w:shd w:val="clear" w:color="auto" w:fill="FFCCFF"/>
          </w:tcPr>
          <w:p w14:paraId="55C45C6B" w14:textId="77777777" w:rsidR="001361B3" w:rsidRPr="00916E94" w:rsidRDefault="00453C9D">
            <w:pPr>
              <w:spacing w:after="160" w:line="259" w:lineRule="auto"/>
              <w:jc w:val="center"/>
              <w:rPr>
                <w:rFonts w:asciiTheme="majorHAnsi" w:hAnsiTheme="majorHAnsi" w:cstheme="majorHAnsi"/>
                <w:b/>
                <w:color w:val="747474"/>
                <w:sz w:val="24"/>
                <w:szCs w:val="24"/>
              </w:rPr>
            </w:pPr>
            <w:r w:rsidRPr="00916E94">
              <w:rPr>
                <w:rFonts w:asciiTheme="majorHAnsi" w:hAnsiTheme="majorHAnsi" w:cstheme="majorHAnsi"/>
                <w:b/>
                <w:color w:val="747474"/>
                <w:sz w:val="24"/>
                <w:szCs w:val="24"/>
              </w:rPr>
              <w:t>Dietary Requirements</w:t>
            </w:r>
          </w:p>
        </w:tc>
        <w:tc>
          <w:tcPr>
            <w:tcW w:w="1134" w:type="dxa"/>
            <w:shd w:val="clear" w:color="auto" w:fill="FFCCFF"/>
          </w:tcPr>
          <w:p w14:paraId="691A5A66" w14:textId="77777777" w:rsidR="001361B3" w:rsidRPr="00916E94" w:rsidRDefault="00453C9D">
            <w:pPr>
              <w:spacing w:after="160" w:line="259" w:lineRule="auto"/>
              <w:jc w:val="center"/>
              <w:rPr>
                <w:rFonts w:asciiTheme="majorHAnsi" w:hAnsiTheme="majorHAnsi" w:cstheme="majorHAnsi"/>
                <w:b/>
                <w:color w:val="747474"/>
                <w:sz w:val="24"/>
                <w:szCs w:val="24"/>
              </w:rPr>
            </w:pPr>
            <w:r w:rsidRPr="00916E94">
              <w:rPr>
                <w:rFonts w:asciiTheme="majorHAnsi" w:hAnsiTheme="majorHAnsi" w:cstheme="majorHAnsi"/>
                <w:b/>
                <w:color w:val="747474"/>
                <w:sz w:val="24"/>
                <w:szCs w:val="24"/>
              </w:rPr>
              <w:t>Table Number</w:t>
            </w:r>
          </w:p>
        </w:tc>
      </w:tr>
      <w:tr w:rsidR="001361B3" w:rsidRPr="00916E94" w14:paraId="79E1DD58" w14:textId="77777777" w:rsidTr="00992A5A">
        <w:tc>
          <w:tcPr>
            <w:tcW w:w="3114" w:type="dxa"/>
          </w:tcPr>
          <w:p w14:paraId="424B3EB7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</w:tcPr>
          <w:p w14:paraId="5BB1D4C9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14:paraId="503D08D9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14:paraId="508940E7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</w:tcPr>
          <w:p w14:paraId="3C8BB01D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5F02C57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</w:tr>
      <w:tr w:rsidR="001361B3" w:rsidRPr="00916E94" w14:paraId="63814BB9" w14:textId="77777777" w:rsidTr="00992A5A">
        <w:tc>
          <w:tcPr>
            <w:tcW w:w="3114" w:type="dxa"/>
          </w:tcPr>
          <w:p w14:paraId="68F56DB4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</w:tcPr>
          <w:p w14:paraId="2A7E9298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14:paraId="54CAA2E4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14:paraId="7CD7DE37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</w:tcPr>
          <w:p w14:paraId="0074D893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DA524CB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</w:tr>
      <w:tr w:rsidR="001361B3" w:rsidRPr="00916E94" w14:paraId="4E8F06E1" w14:textId="77777777" w:rsidTr="00992A5A">
        <w:tc>
          <w:tcPr>
            <w:tcW w:w="3114" w:type="dxa"/>
          </w:tcPr>
          <w:p w14:paraId="7242E497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</w:tcPr>
          <w:p w14:paraId="0B485810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14:paraId="7167242B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14:paraId="1CE374F8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</w:tcPr>
          <w:p w14:paraId="5D0AFE92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9D514E3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</w:tr>
      <w:tr w:rsidR="001361B3" w:rsidRPr="00916E94" w14:paraId="4BDAD5F3" w14:textId="77777777" w:rsidTr="00992A5A">
        <w:tc>
          <w:tcPr>
            <w:tcW w:w="3114" w:type="dxa"/>
          </w:tcPr>
          <w:p w14:paraId="6007CB57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</w:tcPr>
          <w:p w14:paraId="2610AE23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14:paraId="68F52CE9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14:paraId="20C8C954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</w:tcPr>
          <w:p w14:paraId="51E05775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6880955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</w:tr>
      <w:tr w:rsidR="001361B3" w:rsidRPr="00916E94" w14:paraId="5CFAF86B" w14:textId="77777777" w:rsidTr="00992A5A">
        <w:tc>
          <w:tcPr>
            <w:tcW w:w="3114" w:type="dxa"/>
          </w:tcPr>
          <w:p w14:paraId="254E9D7A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</w:tcPr>
          <w:p w14:paraId="53FC0EC3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7CF2696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14:paraId="3107F081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</w:tcPr>
          <w:p w14:paraId="18A25E8E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8123153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</w:tr>
      <w:tr w:rsidR="001361B3" w:rsidRPr="00916E94" w14:paraId="70EC4381" w14:textId="77777777" w:rsidTr="00992A5A">
        <w:tc>
          <w:tcPr>
            <w:tcW w:w="3114" w:type="dxa"/>
          </w:tcPr>
          <w:p w14:paraId="231914B6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</w:tcPr>
          <w:p w14:paraId="143C5CEA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14:paraId="6AC54BD5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14:paraId="2DFB0784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</w:tcPr>
          <w:p w14:paraId="125C2467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3ED47E6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</w:tr>
      <w:tr w:rsidR="001361B3" w:rsidRPr="00916E94" w14:paraId="2B09095B" w14:textId="77777777" w:rsidTr="00992A5A">
        <w:tc>
          <w:tcPr>
            <w:tcW w:w="3114" w:type="dxa"/>
          </w:tcPr>
          <w:p w14:paraId="32E69CEE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</w:tcPr>
          <w:p w14:paraId="541F340C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14:paraId="4C1C852E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14:paraId="7D2E00DC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</w:tcPr>
          <w:p w14:paraId="68E3FF3D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DC3C92A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</w:tr>
      <w:tr w:rsidR="001361B3" w:rsidRPr="00916E94" w14:paraId="216C2910" w14:textId="77777777" w:rsidTr="00992A5A">
        <w:tc>
          <w:tcPr>
            <w:tcW w:w="3114" w:type="dxa"/>
          </w:tcPr>
          <w:p w14:paraId="14B8AB46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</w:tcPr>
          <w:p w14:paraId="0B8F4D49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14:paraId="1394AD7C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14:paraId="49D017DB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F301409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27D7131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</w:tr>
      <w:tr w:rsidR="001361B3" w:rsidRPr="00916E94" w14:paraId="76259F48" w14:textId="77777777" w:rsidTr="00992A5A">
        <w:tc>
          <w:tcPr>
            <w:tcW w:w="3114" w:type="dxa"/>
          </w:tcPr>
          <w:p w14:paraId="4D70107F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</w:tcPr>
          <w:p w14:paraId="5F35C621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CFED2B4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14:paraId="46E620C0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</w:tcPr>
          <w:p w14:paraId="05834C08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9088010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</w:tr>
      <w:tr w:rsidR="001361B3" w:rsidRPr="00916E94" w14:paraId="2A062637" w14:textId="77777777" w:rsidTr="00992A5A">
        <w:tc>
          <w:tcPr>
            <w:tcW w:w="3114" w:type="dxa"/>
          </w:tcPr>
          <w:p w14:paraId="1C5C7336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</w:tcPr>
          <w:p w14:paraId="21BCA161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14:paraId="5C87DA02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14:paraId="62C35B69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B96BF6E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13ADB91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</w:tr>
      <w:tr w:rsidR="001361B3" w:rsidRPr="00916E94" w14:paraId="259B2478" w14:textId="77777777" w:rsidTr="00992A5A">
        <w:tc>
          <w:tcPr>
            <w:tcW w:w="3114" w:type="dxa"/>
          </w:tcPr>
          <w:p w14:paraId="48F4CBF8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</w:tcPr>
          <w:p w14:paraId="7241C793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14:paraId="6092547A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14:paraId="68BFB2BF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</w:tcPr>
          <w:p w14:paraId="1D392ED8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5C6C5B3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</w:tr>
      <w:tr w:rsidR="001361B3" w:rsidRPr="00916E94" w14:paraId="724E15E3" w14:textId="77777777" w:rsidTr="00992A5A">
        <w:tc>
          <w:tcPr>
            <w:tcW w:w="3114" w:type="dxa"/>
          </w:tcPr>
          <w:p w14:paraId="4BD2CB29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</w:tcPr>
          <w:p w14:paraId="70C8CD3E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14:paraId="6276AC32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14:paraId="7DB8F0EC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</w:tcPr>
          <w:p w14:paraId="3AFF8A1E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8626874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</w:tr>
      <w:tr w:rsidR="001361B3" w:rsidRPr="00916E94" w14:paraId="6C0D7F8E" w14:textId="77777777" w:rsidTr="00992A5A">
        <w:tc>
          <w:tcPr>
            <w:tcW w:w="3114" w:type="dxa"/>
          </w:tcPr>
          <w:p w14:paraId="38AA8719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</w:tcPr>
          <w:p w14:paraId="010D97A3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17EFB9F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14:paraId="7F87A719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</w:tcPr>
          <w:p w14:paraId="12227975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F9A431D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</w:tr>
      <w:tr w:rsidR="001361B3" w:rsidRPr="00916E94" w14:paraId="53D1D843" w14:textId="77777777" w:rsidTr="00992A5A">
        <w:tc>
          <w:tcPr>
            <w:tcW w:w="3114" w:type="dxa"/>
          </w:tcPr>
          <w:p w14:paraId="5CE36A7D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</w:tcPr>
          <w:p w14:paraId="1B7919A6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FD9BFC9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14:paraId="2F9F4AA0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</w:tcPr>
          <w:p w14:paraId="0CFEB658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2A5F5C2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</w:tr>
      <w:tr w:rsidR="001361B3" w:rsidRPr="00916E94" w14:paraId="3FAFD4A9" w14:textId="77777777" w:rsidTr="00992A5A">
        <w:tc>
          <w:tcPr>
            <w:tcW w:w="3114" w:type="dxa"/>
          </w:tcPr>
          <w:p w14:paraId="34625270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</w:tcPr>
          <w:p w14:paraId="3B017332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14:paraId="41AD1D34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14:paraId="29463E24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</w:tcPr>
          <w:p w14:paraId="06CAB449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97319C1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</w:tr>
      <w:tr w:rsidR="001361B3" w:rsidRPr="00916E94" w14:paraId="44CF71B2" w14:textId="77777777" w:rsidTr="00992A5A">
        <w:tc>
          <w:tcPr>
            <w:tcW w:w="3114" w:type="dxa"/>
          </w:tcPr>
          <w:p w14:paraId="577E1F2D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</w:tcPr>
          <w:p w14:paraId="1C7EDBA4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14:paraId="49BCD155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14:paraId="6BB790E7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C3EE4C0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3DA9D41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</w:tr>
      <w:tr w:rsidR="001361B3" w:rsidRPr="00916E94" w14:paraId="6946A2E7" w14:textId="77777777" w:rsidTr="00992A5A">
        <w:tc>
          <w:tcPr>
            <w:tcW w:w="3114" w:type="dxa"/>
          </w:tcPr>
          <w:p w14:paraId="6549A483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</w:tcPr>
          <w:p w14:paraId="5539102D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92E7F58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14:paraId="57D80326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</w:tcPr>
          <w:p w14:paraId="14FD9AC7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0279331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</w:tr>
      <w:tr w:rsidR="001361B3" w:rsidRPr="00916E94" w14:paraId="0738D954" w14:textId="77777777" w:rsidTr="00992A5A">
        <w:tc>
          <w:tcPr>
            <w:tcW w:w="3114" w:type="dxa"/>
          </w:tcPr>
          <w:p w14:paraId="55E46B88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</w:tcPr>
          <w:p w14:paraId="36FE24A9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14:paraId="4ED14295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14:paraId="4CF42A24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E018304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B0C056C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</w:tr>
      <w:tr w:rsidR="001361B3" w:rsidRPr="00916E94" w14:paraId="22C92CBC" w14:textId="77777777" w:rsidTr="00992A5A">
        <w:tc>
          <w:tcPr>
            <w:tcW w:w="3114" w:type="dxa"/>
          </w:tcPr>
          <w:p w14:paraId="2AF61DDE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</w:tcPr>
          <w:p w14:paraId="3EE4A9E3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14:paraId="655633F1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14:paraId="37139385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</w:tcPr>
          <w:p w14:paraId="050F2F89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29F428F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</w:tr>
      <w:tr w:rsidR="001361B3" w:rsidRPr="00916E94" w14:paraId="2A8B1996" w14:textId="77777777" w:rsidTr="00992A5A">
        <w:tc>
          <w:tcPr>
            <w:tcW w:w="3114" w:type="dxa"/>
          </w:tcPr>
          <w:p w14:paraId="1AC5F866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</w:tcPr>
          <w:p w14:paraId="37D71B33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14:paraId="523B4B91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14:paraId="47CEE3ED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</w:tcPr>
          <w:p w14:paraId="670AC44D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319A992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</w:tr>
      <w:tr w:rsidR="001361B3" w:rsidRPr="00916E94" w14:paraId="1E8B7C66" w14:textId="77777777" w:rsidTr="00992A5A">
        <w:tc>
          <w:tcPr>
            <w:tcW w:w="3114" w:type="dxa"/>
          </w:tcPr>
          <w:p w14:paraId="35615746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</w:tcPr>
          <w:p w14:paraId="725DF2B7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14:paraId="193551F7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14:paraId="2D963165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5F1C029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665E83E" w14:textId="77777777" w:rsidR="001361B3" w:rsidRPr="00916E94" w:rsidRDefault="001361B3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</w:tr>
      <w:tr w:rsidR="00992A5A" w:rsidRPr="00916E94" w14:paraId="4424D25F" w14:textId="77777777" w:rsidTr="00992A5A">
        <w:tc>
          <w:tcPr>
            <w:tcW w:w="3114" w:type="dxa"/>
          </w:tcPr>
          <w:p w14:paraId="2AE6D858" w14:textId="77777777" w:rsidR="00992A5A" w:rsidRPr="00916E94" w:rsidRDefault="00992A5A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</w:tcPr>
          <w:p w14:paraId="75066E53" w14:textId="77777777" w:rsidR="00992A5A" w:rsidRPr="00916E94" w:rsidRDefault="00992A5A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14:paraId="12C35580" w14:textId="77777777" w:rsidR="00992A5A" w:rsidRPr="00916E94" w:rsidRDefault="00992A5A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14:paraId="6AB3BFFA" w14:textId="77777777" w:rsidR="00992A5A" w:rsidRPr="00916E94" w:rsidRDefault="00992A5A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</w:tcPr>
          <w:p w14:paraId="0CD8C7AB" w14:textId="77777777" w:rsidR="00992A5A" w:rsidRPr="00916E94" w:rsidRDefault="00992A5A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370A989" w14:textId="77777777" w:rsidR="00992A5A" w:rsidRPr="00916E94" w:rsidRDefault="00992A5A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</w:tr>
      <w:tr w:rsidR="00992A5A" w:rsidRPr="00916E94" w14:paraId="07AB1C24" w14:textId="77777777" w:rsidTr="00992A5A">
        <w:tc>
          <w:tcPr>
            <w:tcW w:w="3114" w:type="dxa"/>
          </w:tcPr>
          <w:p w14:paraId="1CDBA948" w14:textId="77777777" w:rsidR="00992A5A" w:rsidRPr="00916E94" w:rsidRDefault="00992A5A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</w:tcPr>
          <w:p w14:paraId="31F9FA89" w14:textId="77777777" w:rsidR="00992A5A" w:rsidRPr="00916E94" w:rsidRDefault="00992A5A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14:paraId="5E0D2944" w14:textId="77777777" w:rsidR="00992A5A" w:rsidRPr="00916E94" w:rsidRDefault="00992A5A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14:paraId="39F50B31" w14:textId="77777777" w:rsidR="00992A5A" w:rsidRPr="00916E94" w:rsidRDefault="00992A5A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</w:tcPr>
          <w:p w14:paraId="08BB2973" w14:textId="77777777" w:rsidR="00992A5A" w:rsidRPr="00916E94" w:rsidRDefault="00992A5A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F31E1AB" w14:textId="77777777" w:rsidR="00992A5A" w:rsidRPr="00916E94" w:rsidRDefault="00992A5A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</w:tr>
      <w:tr w:rsidR="00992A5A" w:rsidRPr="00916E94" w14:paraId="24821F3D" w14:textId="77777777" w:rsidTr="00992A5A">
        <w:tc>
          <w:tcPr>
            <w:tcW w:w="3114" w:type="dxa"/>
          </w:tcPr>
          <w:p w14:paraId="284F10E1" w14:textId="77777777" w:rsidR="00992A5A" w:rsidRPr="00916E94" w:rsidRDefault="00992A5A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</w:tcPr>
          <w:p w14:paraId="7C47439A" w14:textId="77777777" w:rsidR="00992A5A" w:rsidRPr="00916E94" w:rsidRDefault="00992A5A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14:paraId="54F9702B" w14:textId="77777777" w:rsidR="00992A5A" w:rsidRPr="00916E94" w:rsidRDefault="00992A5A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984" w:type="dxa"/>
          </w:tcPr>
          <w:p w14:paraId="0050F9F7" w14:textId="77777777" w:rsidR="00992A5A" w:rsidRPr="00916E94" w:rsidRDefault="00992A5A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</w:tcPr>
          <w:p w14:paraId="3D923220" w14:textId="77777777" w:rsidR="00992A5A" w:rsidRPr="00916E94" w:rsidRDefault="00992A5A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C99D4B6" w14:textId="77777777" w:rsidR="00992A5A" w:rsidRPr="00916E94" w:rsidRDefault="00992A5A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</w:tr>
      <w:tr w:rsidR="00851D79" w:rsidRPr="00916E94" w14:paraId="3AAEC742" w14:textId="77777777" w:rsidTr="00992A5A">
        <w:tc>
          <w:tcPr>
            <w:tcW w:w="3114" w:type="dxa"/>
          </w:tcPr>
          <w:p w14:paraId="568050F6" w14:textId="77777777" w:rsidR="00851D79" w:rsidRPr="00916E94" w:rsidRDefault="00851D79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</w:tcPr>
          <w:p w14:paraId="13AEC70F" w14:textId="77777777" w:rsidR="00851D79" w:rsidRPr="00916E94" w:rsidRDefault="00851D79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14:paraId="33174E2F" w14:textId="77777777" w:rsidR="00851D79" w:rsidRPr="00916E94" w:rsidRDefault="00851D79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14:paraId="201F42B5" w14:textId="77777777" w:rsidR="00851D79" w:rsidRPr="00916E94" w:rsidRDefault="00851D79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</w:tcPr>
          <w:p w14:paraId="6A4EE73A" w14:textId="77777777" w:rsidR="00851D79" w:rsidRPr="00916E94" w:rsidRDefault="00851D79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009953A" w14:textId="77777777" w:rsidR="00851D79" w:rsidRPr="00916E94" w:rsidRDefault="00851D79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</w:tr>
      <w:tr w:rsidR="00992A5A" w:rsidRPr="00916E94" w14:paraId="20A1F9E8" w14:textId="77777777" w:rsidTr="00992A5A">
        <w:tc>
          <w:tcPr>
            <w:tcW w:w="3114" w:type="dxa"/>
          </w:tcPr>
          <w:p w14:paraId="405A2D59" w14:textId="77777777" w:rsidR="00992A5A" w:rsidRPr="00916E94" w:rsidRDefault="00992A5A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</w:tcPr>
          <w:p w14:paraId="5E8A8C3E" w14:textId="77777777" w:rsidR="00992A5A" w:rsidRPr="00916E94" w:rsidRDefault="00992A5A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433095C" w14:textId="77777777" w:rsidR="00992A5A" w:rsidRPr="00916E94" w:rsidRDefault="00992A5A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14:paraId="34FAB1F0" w14:textId="77777777" w:rsidR="00992A5A" w:rsidRPr="00916E94" w:rsidRDefault="00992A5A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</w:tcPr>
          <w:p w14:paraId="108921C7" w14:textId="77777777" w:rsidR="00992A5A" w:rsidRPr="00916E94" w:rsidRDefault="00992A5A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7E17DBF" w14:textId="77777777" w:rsidR="00992A5A" w:rsidRPr="00916E94" w:rsidRDefault="00992A5A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</w:tr>
      <w:tr w:rsidR="00992A5A" w:rsidRPr="00916E94" w14:paraId="383EDCB3" w14:textId="77777777" w:rsidTr="00992A5A">
        <w:tc>
          <w:tcPr>
            <w:tcW w:w="3114" w:type="dxa"/>
          </w:tcPr>
          <w:p w14:paraId="014860A6" w14:textId="77777777" w:rsidR="00992A5A" w:rsidRPr="00916E94" w:rsidRDefault="00992A5A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</w:tcPr>
          <w:p w14:paraId="50B079C6" w14:textId="77777777" w:rsidR="00992A5A" w:rsidRPr="00916E94" w:rsidRDefault="00992A5A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14:paraId="1D3C86FC" w14:textId="77777777" w:rsidR="00992A5A" w:rsidRPr="00916E94" w:rsidRDefault="00992A5A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14:paraId="36133FA0" w14:textId="77777777" w:rsidR="00992A5A" w:rsidRPr="00916E94" w:rsidRDefault="00992A5A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</w:tcPr>
          <w:p w14:paraId="1B7C9AF2" w14:textId="77777777" w:rsidR="00992A5A" w:rsidRPr="00916E94" w:rsidRDefault="00992A5A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650E3C6" w14:textId="77777777" w:rsidR="00992A5A" w:rsidRPr="00916E94" w:rsidRDefault="00992A5A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</w:tr>
      <w:tr w:rsidR="00992A5A" w:rsidRPr="00916E94" w14:paraId="0F2977BA" w14:textId="77777777" w:rsidTr="00992A5A">
        <w:tc>
          <w:tcPr>
            <w:tcW w:w="3114" w:type="dxa"/>
          </w:tcPr>
          <w:p w14:paraId="5866998D" w14:textId="77777777" w:rsidR="00992A5A" w:rsidRPr="00916E94" w:rsidRDefault="00992A5A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</w:tcPr>
          <w:p w14:paraId="731DA2B7" w14:textId="77777777" w:rsidR="00992A5A" w:rsidRPr="00916E94" w:rsidRDefault="00992A5A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14:paraId="52F84748" w14:textId="77777777" w:rsidR="00992A5A" w:rsidRPr="00916E94" w:rsidRDefault="00992A5A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14:paraId="19D3784A" w14:textId="77777777" w:rsidR="00992A5A" w:rsidRPr="00916E94" w:rsidRDefault="00992A5A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</w:tcPr>
          <w:p w14:paraId="60BA6E45" w14:textId="77777777" w:rsidR="00992A5A" w:rsidRPr="00916E94" w:rsidRDefault="00992A5A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B254087" w14:textId="77777777" w:rsidR="00992A5A" w:rsidRPr="00916E94" w:rsidRDefault="00992A5A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</w:tr>
      <w:tr w:rsidR="00992A5A" w:rsidRPr="00916E94" w14:paraId="06763563" w14:textId="77777777" w:rsidTr="00992A5A">
        <w:tc>
          <w:tcPr>
            <w:tcW w:w="3114" w:type="dxa"/>
          </w:tcPr>
          <w:p w14:paraId="53FEFB30" w14:textId="77777777" w:rsidR="00992A5A" w:rsidRPr="00916E94" w:rsidRDefault="00992A5A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</w:tcPr>
          <w:p w14:paraId="77F73E9F" w14:textId="77777777" w:rsidR="00992A5A" w:rsidRPr="00916E94" w:rsidRDefault="00992A5A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14:paraId="632A3FF6" w14:textId="77777777" w:rsidR="00992A5A" w:rsidRPr="00916E94" w:rsidRDefault="00992A5A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14:paraId="66E4B747" w14:textId="77777777" w:rsidR="00992A5A" w:rsidRPr="00916E94" w:rsidRDefault="00992A5A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</w:tcPr>
          <w:p w14:paraId="6F5802BF" w14:textId="77777777" w:rsidR="00992A5A" w:rsidRPr="00916E94" w:rsidRDefault="00992A5A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E6E3F11" w14:textId="77777777" w:rsidR="00992A5A" w:rsidRPr="00916E94" w:rsidRDefault="00992A5A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</w:tr>
      <w:tr w:rsidR="00992A5A" w:rsidRPr="00916E94" w14:paraId="02FDD0A6" w14:textId="77777777" w:rsidTr="00992A5A">
        <w:tc>
          <w:tcPr>
            <w:tcW w:w="3114" w:type="dxa"/>
          </w:tcPr>
          <w:p w14:paraId="400E9474" w14:textId="77777777" w:rsidR="00992A5A" w:rsidRPr="00916E94" w:rsidRDefault="00992A5A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</w:tcPr>
          <w:p w14:paraId="0A61FB31" w14:textId="77777777" w:rsidR="00992A5A" w:rsidRPr="00916E94" w:rsidRDefault="00992A5A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14:paraId="6BEE3122" w14:textId="77777777" w:rsidR="00992A5A" w:rsidRPr="00916E94" w:rsidRDefault="00992A5A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14:paraId="2BDFD73E" w14:textId="77777777" w:rsidR="00992A5A" w:rsidRPr="00916E94" w:rsidRDefault="00992A5A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55142F6" w14:textId="77777777" w:rsidR="00992A5A" w:rsidRPr="00916E94" w:rsidRDefault="00992A5A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9829E40" w14:textId="77777777" w:rsidR="00992A5A" w:rsidRPr="00916E94" w:rsidRDefault="00992A5A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</w:tr>
      <w:tr w:rsidR="00992A5A" w:rsidRPr="00916E94" w14:paraId="0A16BFD9" w14:textId="77777777" w:rsidTr="00992A5A">
        <w:tc>
          <w:tcPr>
            <w:tcW w:w="3114" w:type="dxa"/>
          </w:tcPr>
          <w:p w14:paraId="55D3D448" w14:textId="77777777" w:rsidR="00992A5A" w:rsidRPr="00916E94" w:rsidRDefault="00992A5A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</w:tcPr>
          <w:p w14:paraId="3A83AE97" w14:textId="77777777" w:rsidR="00992A5A" w:rsidRPr="00916E94" w:rsidRDefault="00992A5A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14:paraId="68CDA7ED" w14:textId="77777777" w:rsidR="00992A5A" w:rsidRPr="00916E94" w:rsidRDefault="00992A5A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14:paraId="34B01D78" w14:textId="77777777" w:rsidR="00992A5A" w:rsidRPr="00916E94" w:rsidRDefault="00992A5A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</w:tcPr>
          <w:p w14:paraId="63674D6C" w14:textId="77777777" w:rsidR="00992A5A" w:rsidRPr="00916E94" w:rsidRDefault="00992A5A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D12175B" w14:textId="77777777" w:rsidR="00992A5A" w:rsidRPr="00916E94" w:rsidRDefault="00992A5A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</w:tr>
      <w:tr w:rsidR="00992A5A" w:rsidRPr="00916E94" w14:paraId="5D4558AD" w14:textId="77777777" w:rsidTr="00992A5A">
        <w:tc>
          <w:tcPr>
            <w:tcW w:w="3114" w:type="dxa"/>
          </w:tcPr>
          <w:p w14:paraId="565AC30D" w14:textId="77777777" w:rsidR="00992A5A" w:rsidRPr="00916E94" w:rsidRDefault="00992A5A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</w:tcPr>
          <w:p w14:paraId="72F99E8A" w14:textId="77777777" w:rsidR="00992A5A" w:rsidRPr="00916E94" w:rsidRDefault="00992A5A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14:paraId="6D4405A6" w14:textId="77777777" w:rsidR="00992A5A" w:rsidRPr="00916E94" w:rsidRDefault="00992A5A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14:paraId="65999256" w14:textId="77777777" w:rsidR="00992A5A" w:rsidRPr="00916E94" w:rsidRDefault="00992A5A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F8FCFC6" w14:textId="77777777" w:rsidR="00992A5A" w:rsidRPr="00916E94" w:rsidRDefault="00992A5A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B22B34C" w14:textId="77777777" w:rsidR="00992A5A" w:rsidRPr="00916E94" w:rsidRDefault="00992A5A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</w:tr>
      <w:tr w:rsidR="00992A5A" w:rsidRPr="00916E94" w14:paraId="603093EB" w14:textId="77777777" w:rsidTr="00992A5A">
        <w:tc>
          <w:tcPr>
            <w:tcW w:w="3114" w:type="dxa"/>
          </w:tcPr>
          <w:p w14:paraId="2FC6A914" w14:textId="77777777" w:rsidR="00992A5A" w:rsidRPr="00916E94" w:rsidRDefault="00992A5A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</w:tcPr>
          <w:p w14:paraId="73513629" w14:textId="77777777" w:rsidR="00992A5A" w:rsidRPr="00916E94" w:rsidRDefault="00992A5A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D97B131" w14:textId="77777777" w:rsidR="00992A5A" w:rsidRPr="00916E94" w:rsidRDefault="00992A5A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F7566AB" w14:textId="77777777" w:rsidR="00992A5A" w:rsidRPr="00916E94" w:rsidRDefault="00992A5A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</w:tcPr>
          <w:p w14:paraId="25F054A3" w14:textId="77777777" w:rsidR="00992A5A" w:rsidRPr="00916E94" w:rsidRDefault="00992A5A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FEBB2A1" w14:textId="77777777" w:rsidR="00992A5A" w:rsidRPr="00916E94" w:rsidRDefault="00992A5A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</w:tr>
      <w:tr w:rsidR="00992A5A" w:rsidRPr="00916E94" w14:paraId="78C0E473" w14:textId="77777777" w:rsidTr="00992A5A">
        <w:tc>
          <w:tcPr>
            <w:tcW w:w="3114" w:type="dxa"/>
          </w:tcPr>
          <w:p w14:paraId="283AA623" w14:textId="77777777" w:rsidR="00992A5A" w:rsidRPr="00916E94" w:rsidRDefault="00992A5A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D046787" w14:textId="77777777" w:rsidR="00992A5A" w:rsidRPr="00916E94" w:rsidRDefault="00992A5A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14:paraId="5D048593" w14:textId="77777777" w:rsidR="00992A5A" w:rsidRPr="00916E94" w:rsidRDefault="00992A5A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14:paraId="11854906" w14:textId="77777777" w:rsidR="00992A5A" w:rsidRPr="00916E94" w:rsidRDefault="00992A5A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14F1EE1" w14:textId="77777777" w:rsidR="00992A5A" w:rsidRPr="00916E94" w:rsidRDefault="00992A5A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3608451" w14:textId="77777777" w:rsidR="00992A5A" w:rsidRPr="00916E94" w:rsidRDefault="00992A5A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</w:tr>
      <w:tr w:rsidR="00992A5A" w:rsidRPr="00916E94" w14:paraId="1DA28480" w14:textId="77777777" w:rsidTr="00992A5A">
        <w:tc>
          <w:tcPr>
            <w:tcW w:w="3114" w:type="dxa"/>
          </w:tcPr>
          <w:p w14:paraId="7725CC0A" w14:textId="77777777" w:rsidR="00992A5A" w:rsidRPr="00916E94" w:rsidRDefault="00992A5A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</w:tcPr>
          <w:p w14:paraId="00119938" w14:textId="77777777" w:rsidR="00992A5A" w:rsidRPr="00916E94" w:rsidRDefault="00992A5A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14:paraId="3E2F96F1" w14:textId="77777777" w:rsidR="00992A5A" w:rsidRPr="00916E94" w:rsidRDefault="00992A5A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14:paraId="42BE6BBA" w14:textId="77777777" w:rsidR="00992A5A" w:rsidRPr="00916E94" w:rsidRDefault="00992A5A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</w:tcPr>
          <w:p w14:paraId="1E378D53" w14:textId="77777777" w:rsidR="00992A5A" w:rsidRPr="00916E94" w:rsidRDefault="00992A5A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43558F5" w14:textId="77777777" w:rsidR="00992A5A" w:rsidRPr="00916E94" w:rsidRDefault="00992A5A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</w:tr>
      <w:tr w:rsidR="00992A5A" w:rsidRPr="00916E94" w14:paraId="5C023E0C" w14:textId="77777777" w:rsidTr="00992A5A">
        <w:tc>
          <w:tcPr>
            <w:tcW w:w="3114" w:type="dxa"/>
          </w:tcPr>
          <w:p w14:paraId="7CE5C8E5" w14:textId="77777777" w:rsidR="00992A5A" w:rsidRPr="00916E94" w:rsidRDefault="00992A5A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</w:tcPr>
          <w:p w14:paraId="1658F20E" w14:textId="77777777" w:rsidR="00992A5A" w:rsidRPr="00916E94" w:rsidRDefault="00992A5A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14:paraId="6D4AB61C" w14:textId="77777777" w:rsidR="00992A5A" w:rsidRPr="00916E94" w:rsidRDefault="00992A5A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14:paraId="663944C2" w14:textId="77777777" w:rsidR="00992A5A" w:rsidRPr="00916E94" w:rsidRDefault="00992A5A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</w:tcPr>
          <w:p w14:paraId="3E0FB898" w14:textId="77777777" w:rsidR="00992A5A" w:rsidRPr="00916E94" w:rsidRDefault="00992A5A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C296B31" w14:textId="77777777" w:rsidR="00992A5A" w:rsidRPr="00916E94" w:rsidRDefault="00992A5A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</w:tr>
      <w:tr w:rsidR="00992A5A" w:rsidRPr="00916E94" w14:paraId="365B7912" w14:textId="77777777" w:rsidTr="00992A5A">
        <w:tc>
          <w:tcPr>
            <w:tcW w:w="3114" w:type="dxa"/>
          </w:tcPr>
          <w:p w14:paraId="660AD46D" w14:textId="77777777" w:rsidR="00992A5A" w:rsidRPr="00916E94" w:rsidRDefault="00992A5A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</w:tcPr>
          <w:p w14:paraId="48843FF3" w14:textId="77777777" w:rsidR="00992A5A" w:rsidRPr="00916E94" w:rsidRDefault="00992A5A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14:paraId="14962BC4" w14:textId="77777777" w:rsidR="00992A5A" w:rsidRPr="00916E94" w:rsidRDefault="00992A5A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14:paraId="6019B38D" w14:textId="77777777" w:rsidR="00992A5A" w:rsidRPr="00916E94" w:rsidRDefault="00992A5A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</w:tcPr>
          <w:p w14:paraId="550A0EA6" w14:textId="77777777" w:rsidR="00992A5A" w:rsidRPr="00916E94" w:rsidRDefault="00992A5A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DE0DBC1" w14:textId="77777777" w:rsidR="00992A5A" w:rsidRPr="00916E94" w:rsidRDefault="00992A5A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</w:tr>
      <w:tr w:rsidR="00992A5A" w:rsidRPr="00916E94" w14:paraId="5AA56523" w14:textId="77777777" w:rsidTr="00992A5A">
        <w:tc>
          <w:tcPr>
            <w:tcW w:w="3114" w:type="dxa"/>
          </w:tcPr>
          <w:p w14:paraId="5B3DC683" w14:textId="77777777" w:rsidR="00992A5A" w:rsidRPr="00916E94" w:rsidRDefault="00992A5A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BF5695A" w14:textId="77777777" w:rsidR="00992A5A" w:rsidRPr="00916E94" w:rsidRDefault="00992A5A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14:paraId="40D792C3" w14:textId="77777777" w:rsidR="00992A5A" w:rsidRPr="00916E94" w:rsidRDefault="00992A5A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14:paraId="2926206D" w14:textId="77777777" w:rsidR="00992A5A" w:rsidRPr="00916E94" w:rsidRDefault="00992A5A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</w:tcPr>
          <w:p w14:paraId="36B6CA6B" w14:textId="77777777" w:rsidR="00992A5A" w:rsidRPr="00916E94" w:rsidRDefault="00992A5A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D803607" w14:textId="77777777" w:rsidR="00992A5A" w:rsidRPr="00916E94" w:rsidRDefault="00992A5A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</w:tr>
      <w:tr w:rsidR="00992A5A" w:rsidRPr="00916E94" w14:paraId="23C1FAC6" w14:textId="77777777" w:rsidTr="00992A5A">
        <w:tc>
          <w:tcPr>
            <w:tcW w:w="3114" w:type="dxa"/>
          </w:tcPr>
          <w:p w14:paraId="7BD59A82" w14:textId="77777777" w:rsidR="00992A5A" w:rsidRPr="00916E94" w:rsidRDefault="00992A5A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</w:tcPr>
          <w:p w14:paraId="4C95645D" w14:textId="77777777" w:rsidR="00992A5A" w:rsidRPr="00916E94" w:rsidRDefault="00992A5A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14:paraId="1A38166F" w14:textId="77777777" w:rsidR="00992A5A" w:rsidRPr="00916E94" w:rsidRDefault="00992A5A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14:paraId="74C16136" w14:textId="77777777" w:rsidR="00992A5A" w:rsidRPr="00916E94" w:rsidRDefault="00992A5A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</w:tcPr>
          <w:p w14:paraId="39BB39FF" w14:textId="77777777" w:rsidR="00992A5A" w:rsidRPr="00916E94" w:rsidRDefault="00992A5A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EACBC55" w14:textId="77777777" w:rsidR="00992A5A" w:rsidRPr="00916E94" w:rsidRDefault="00992A5A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</w:tr>
      <w:tr w:rsidR="00992A5A" w:rsidRPr="00916E94" w14:paraId="519B01D0" w14:textId="77777777" w:rsidTr="00992A5A">
        <w:tc>
          <w:tcPr>
            <w:tcW w:w="3114" w:type="dxa"/>
          </w:tcPr>
          <w:p w14:paraId="107662F8" w14:textId="77777777" w:rsidR="00992A5A" w:rsidRPr="00916E94" w:rsidRDefault="00992A5A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</w:tcPr>
          <w:p w14:paraId="28BF7F10" w14:textId="77777777" w:rsidR="00992A5A" w:rsidRPr="00916E94" w:rsidRDefault="00992A5A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14:paraId="557A60C7" w14:textId="77777777" w:rsidR="00992A5A" w:rsidRPr="00916E94" w:rsidRDefault="00992A5A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14:paraId="52DF9592" w14:textId="77777777" w:rsidR="00992A5A" w:rsidRPr="00916E94" w:rsidRDefault="00992A5A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</w:tcPr>
          <w:p w14:paraId="6679F5BA" w14:textId="77777777" w:rsidR="00992A5A" w:rsidRPr="00916E94" w:rsidRDefault="00992A5A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FD4CBCA" w14:textId="77777777" w:rsidR="00992A5A" w:rsidRPr="00916E94" w:rsidRDefault="00992A5A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</w:tr>
      <w:tr w:rsidR="00992A5A" w:rsidRPr="00916E94" w14:paraId="00751273" w14:textId="77777777" w:rsidTr="00992A5A">
        <w:tc>
          <w:tcPr>
            <w:tcW w:w="3114" w:type="dxa"/>
          </w:tcPr>
          <w:p w14:paraId="4FF759DD" w14:textId="77777777" w:rsidR="00992A5A" w:rsidRPr="00916E94" w:rsidRDefault="00992A5A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</w:tcPr>
          <w:p w14:paraId="5F3F5A16" w14:textId="77777777" w:rsidR="00992A5A" w:rsidRPr="00916E94" w:rsidRDefault="00992A5A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14:paraId="1C6FDFED" w14:textId="77777777" w:rsidR="00992A5A" w:rsidRPr="00916E94" w:rsidRDefault="00992A5A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AEE4A16" w14:textId="77777777" w:rsidR="00992A5A" w:rsidRPr="00916E94" w:rsidRDefault="00992A5A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29CF04D" w14:textId="77777777" w:rsidR="00992A5A" w:rsidRPr="00916E94" w:rsidRDefault="00992A5A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9BBB0AA" w14:textId="77777777" w:rsidR="00992A5A" w:rsidRPr="00916E94" w:rsidRDefault="00992A5A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</w:tr>
      <w:tr w:rsidR="00992A5A" w:rsidRPr="00916E94" w14:paraId="1623CD2A" w14:textId="77777777" w:rsidTr="00992A5A">
        <w:tc>
          <w:tcPr>
            <w:tcW w:w="3114" w:type="dxa"/>
          </w:tcPr>
          <w:p w14:paraId="39542A7D" w14:textId="77777777" w:rsidR="00992A5A" w:rsidRPr="00916E94" w:rsidRDefault="00992A5A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CEECA82" w14:textId="77777777" w:rsidR="00992A5A" w:rsidRPr="00916E94" w:rsidRDefault="00992A5A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14:paraId="1FDBD9E9" w14:textId="77777777" w:rsidR="00992A5A" w:rsidRPr="00916E94" w:rsidRDefault="00992A5A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14:paraId="50437CB6" w14:textId="77777777" w:rsidR="00992A5A" w:rsidRPr="00916E94" w:rsidRDefault="00992A5A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8142D61" w14:textId="77777777" w:rsidR="00992A5A" w:rsidRPr="00916E94" w:rsidRDefault="00992A5A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91DC538" w14:textId="77777777" w:rsidR="00992A5A" w:rsidRPr="00916E94" w:rsidRDefault="00992A5A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</w:tr>
      <w:tr w:rsidR="00992A5A" w:rsidRPr="00916E94" w14:paraId="185331E4" w14:textId="77777777" w:rsidTr="00992A5A">
        <w:tc>
          <w:tcPr>
            <w:tcW w:w="3114" w:type="dxa"/>
          </w:tcPr>
          <w:p w14:paraId="78EA1F13" w14:textId="77777777" w:rsidR="00992A5A" w:rsidRPr="00916E94" w:rsidRDefault="00992A5A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</w:tcPr>
          <w:p w14:paraId="48B70241" w14:textId="77777777" w:rsidR="00992A5A" w:rsidRPr="00916E94" w:rsidRDefault="00992A5A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FDE5640" w14:textId="77777777" w:rsidR="00992A5A" w:rsidRPr="00916E94" w:rsidRDefault="00992A5A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14:paraId="7F9F9888" w14:textId="77777777" w:rsidR="00992A5A" w:rsidRPr="00916E94" w:rsidRDefault="00992A5A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</w:tcPr>
          <w:p w14:paraId="28AB9DF5" w14:textId="77777777" w:rsidR="00992A5A" w:rsidRPr="00916E94" w:rsidRDefault="00992A5A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AD77FEB" w14:textId="77777777" w:rsidR="00992A5A" w:rsidRPr="00916E94" w:rsidRDefault="00992A5A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</w:tr>
      <w:tr w:rsidR="00992A5A" w:rsidRPr="00916E94" w14:paraId="389435FF" w14:textId="77777777" w:rsidTr="00992A5A">
        <w:tc>
          <w:tcPr>
            <w:tcW w:w="3114" w:type="dxa"/>
          </w:tcPr>
          <w:p w14:paraId="2FFA2F5F" w14:textId="77777777" w:rsidR="00992A5A" w:rsidRPr="00916E94" w:rsidRDefault="00992A5A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</w:tcPr>
          <w:p w14:paraId="2BF81665" w14:textId="77777777" w:rsidR="00992A5A" w:rsidRPr="00916E94" w:rsidRDefault="00992A5A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14:paraId="677FF416" w14:textId="77777777" w:rsidR="00992A5A" w:rsidRPr="00916E94" w:rsidRDefault="00992A5A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14:paraId="32C3D034" w14:textId="77777777" w:rsidR="00992A5A" w:rsidRPr="00916E94" w:rsidRDefault="00992A5A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</w:tcPr>
          <w:p w14:paraId="1D17170F" w14:textId="77777777" w:rsidR="00992A5A" w:rsidRPr="00916E94" w:rsidRDefault="00992A5A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9DC6ED2" w14:textId="77777777" w:rsidR="00992A5A" w:rsidRPr="00916E94" w:rsidRDefault="00992A5A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</w:tr>
      <w:tr w:rsidR="00992A5A" w:rsidRPr="00916E94" w14:paraId="0AAF02FC" w14:textId="77777777" w:rsidTr="00992A5A">
        <w:tc>
          <w:tcPr>
            <w:tcW w:w="3114" w:type="dxa"/>
          </w:tcPr>
          <w:p w14:paraId="2BA37021" w14:textId="77777777" w:rsidR="00992A5A" w:rsidRPr="00916E94" w:rsidRDefault="00992A5A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</w:tcPr>
          <w:p w14:paraId="38116CD8" w14:textId="77777777" w:rsidR="00992A5A" w:rsidRPr="00916E94" w:rsidRDefault="00992A5A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F895F8E" w14:textId="77777777" w:rsidR="00992A5A" w:rsidRPr="00916E94" w:rsidRDefault="00992A5A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14:paraId="24239032" w14:textId="77777777" w:rsidR="00992A5A" w:rsidRPr="00916E94" w:rsidRDefault="00992A5A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</w:tcPr>
          <w:p w14:paraId="035F9E31" w14:textId="77777777" w:rsidR="00992A5A" w:rsidRPr="00916E94" w:rsidRDefault="00992A5A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64470FB" w14:textId="77777777" w:rsidR="00992A5A" w:rsidRPr="00916E94" w:rsidRDefault="00992A5A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</w:p>
        </w:tc>
      </w:tr>
    </w:tbl>
    <w:p w14:paraId="2B2A6372" w14:textId="77777777" w:rsidR="001361B3" w:rsidRPr="00916E94" w:rsidRDefault="001361B3" w:rsidP="00992A5A">
      <w:pPr>
        <w:rPr>
          <w:rFonts w:asciiTheme="majorHAnsi" w:eastAsia="Alegreya Sans" w:hAnsiTheme="majorHAnsi" w:cstheme="majorHAnsi"/>
          <w:color w:val="747474"/>
          <w:sz w:val="21"/>
          <w:szCs w:val="21"/>
        </w:rPr>
      </w:pPr>
    </w:p>
    <w:sectPr w:rsidR="001361B3" w:rsidRPr="00916E94" w:rsidSect="00992A5A">
      <w:headerReference w:type="default" r:id="rId8"/>
      <w:footerReference w:type="default" r:id="rId9"/>
      <w:pgSz w:w="16838" w:h="11906" w:orient="landscape"/>
      <w:pgMar w:top="1440" w:right="1440" w:bottom="1440" w:left="1440" w:header="708" w:footer="708" w:gutter="0"/>
      <w:cols w:space="720" w:equalWidth="0">
        <w:col w:w="9360"/>
      </w:cols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09DE79" w14:textId="77777777" w:rsidR="0037536E" w:rsidRDefault="00453C9D">
      <w:pPr>
        <w:spacing w:after="0" w:line="240" w:lineRule="auto"/>
      </w:pPr>
      <w:r>
        <w:separator/>
      </w:r>
    </w:p>
  </w:endnote>
  <w:endnote w:type="continuationSeparator" w:id="0">
    <w:p w14:paraId="414B15A9" w14:textId="77777777" w:rsidR="0037536E" w:rsidRDefault="00453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atisfy">
    <w:charset w:val="00"/>
    <w:family w:val="auto"/>
    <w:pitch w:val="variable"/>
    <w:sig w:usb0="80000027" w:usb1="48000042" w:usb2="14000000" w:usb3="00000000" w:csb0="00000001" w:csb1="00000000"/>
  </w:font>
  <w:font w:name="Alegreya Sans">
    <w:charset w:val="00"/>
    <w:family w:val="auto"/>
    <w:pitch w:val="variable"/>
    <w:sig w:usb0="6000028F" w:usb1="00000003" w:usb2="00000000" w:usb3="00000000" w:csb0="0000019F" w:csb1="00000000"/>
  </w:font>
  <w:font w:name="Alegreya Sans Light">
    <w:charset w:val="00"/>
    <w:family w:val="auto"/>
    <w:pitch w:val="variable"/>
    <w:sig w:usb0="6000028F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222CEB" w14:textId="2A56003A" w:rsidR="00453C9D" w:rsidRDefault="00453C9D" w:rsidP="00453C9D">
    <w:pPr>
      <w:pStyle w:val="Footer"/>
      <w:jc w:val="center"/>
      <w:rPr>
        <w:rFonts w:ascii="Alegreya Sans Light" w:hAnsi="Alegreya Sans Light"/>
        <w:sz w:val="18"/>
        <w:szCs w:val="18"/>
      </w:rPr>
    </w:pPr>
    <w:r w:rsidRPr="003D14F8">
      <w:rPr>
        <w:rFonts w:ascii="Alegreya Sans Light" w:hAnsi="Alegreya Sans Light"/>
        <w:sz w:val="18"/>
        <w:szCs w:val="18"/>
      </w:rPr>
      <w:t>ABN: 79 538 633 451</w:t>
    </w:r>
  </w:p>
  <w:p w14:paraId="2D42C9D4" w14:textId="687D790A" w:rsidR="00453C9D" w:rsidRDefault="00453C9D" w:rsidP="00453C9D">
    <w:pPr>
      <w:pStyle w:val="Header"/>
      <w:jc w:val="center"/>
    </w:pPr>
    <w:r>
      <w:rPr>
        <w:rFonts w:ascii="Alegreya Sans Light" w:hAnsi="Alegreya Sans Light"/>
        <w:sz w:val="18"/>
        <w:szCs w:val="18"/>
      </w:rPr>
      <w:t>www.marryus.com.</w:t>
    </w:r>
    <w:r w:rsidRPr="00C64894">
      <w:rPr>
        <w:rFonts w:ascii="Alegreya Sans Light" w:hAnsi="Alegreya Sans Light"/>
        <w:color w:val="000000" w:themeColor="text1"/>
        <w:sz w:val="18"/>
        <w:szCs w:val="18"/>
      </w:rPr>
      <w:t xml:space="preserve">au | Page </w:t>
    </w:r>
    <w:r w:rsidRPr="00C64894">
      <w:rPr>
        <w:rFonts w:ascii="Alegreya Sans Light" w:hAnsi="Alegreya Sans Light"/>
        <w:b/>
        <w:bCs/>
        <w:color w:val="000000" w:themeColor="text1"/>
        <w:sz w:val="18"/>
        <w:szCs w:val="18"/>
      </w:rPr>
      <w:fldChar w:fldCharType="begin"/>
    </w:r>
    <w:r w:rsidRPr="00C64894">
      <w:rPr>
        <w:rFonts w:ascii="Alegreya Sans Light" w:hAnsi="Alegreya Sans Light"/>
        <w:b/>
        <w:bCs/>
        <w:color w:val="000000" w:themeColor="text1"/>
        <w:sz w:val="18"/>
        <w:szCs w:val="18"/>
      </w:rPr>
      <w:instrText xml:space="preserve"> PAGE  \* Arabic  \* MERGEFORMAT </w:instrText>
    </w:r>
    <w:r w:rsidRPr="00C64894">
      <w:rPr>
        <w:rFonts w:ascii="Alegreya Sans Light" w:hAnsi="Alegreya Sans Light"/>
        <w:b/>
        <w:bCs/>
        <w:color w:val="000000" w:themeColor="text1"/>
        <w:sz w:val="18"/>
        <w:szCs w:val="18"/>
      </w:rPr>
      <w:fldChar w:fldCharType="separate"/>
    </w:r>
    <w:r>
      <w:rPr>
        <w:rFonts w:ascii="Alegreya Sans Light" w:hAnsi="Alegreya Sans Light"/>
        <w:b/>
        <w:bCs/>
        <w:color w:val="000000" w:themeColor="text1"/>
        <w:sz w:val="18"/>
        <w:szCs w:val="18"/>
      </w:rPr>
      <w:t>1</w:t>
    </w:r>
    <w:r w:rsidRPr="00C64894">
      <w:rPr>
        <w:rFonts w:ascii="Alegreya Sans Light" w:hAnsi="Alegreya Sans Light"/>
        <w:b/>
        <w:bCs/>
        <w:color w:val="000000" w:themeColor="text1"/>
        <w:sz w:val="18"/>
        <w:szCs w:val="18"/>
      </w:rPr>
      <w:fldChar w:fldCharType="end"/>
    </w:r>
    <w:r w:rsidRPr="00C64894">
      <w:rPr>
        <w:rFonts w:ascii="Alegreya Sans Light" w:hAnsi="Alegreya Sans Light"/>
        <w:color w:val="000000" w:themeColor="text1"/>
        <w:sz w:val="18"/>
        <w:szCs w:val="18"/>
      </w:rPr>
      <w:t xml:space="preserve"> of </w:t>
    </w:r>
    <w:r w:rsidRPr="00C64894">
      <w:rPr>
        <w:rFonts w:ascii="Alegreya Sans Light" w:hAnsi="Alegreya Sans Light"/>
        <w:b/>
        <w:bCs/>
        <w:color w:val="000000" w:themeColor="text1"/>
        <w:sz w:val="18"/>
        <w:szCs w:val="18"/>
      </w:rPr>
      <w:fldChar w:fldCharType="begin"/>
    </w:r>
    <w:r w:rsidRPr="00C64894">
      <w:rPr>
        <w:rFonts w:ascii="Alegreya Sans Light" w:hAnsi="Alegreya Sans Light"/>
        <w:b/>
        <w:bCs/>
        <w:color w:val="000000" w:themeColor="text1"/>
        <w:sz w:val="18"/>
        <w:szCs w:val="18"/>
      </w:rPr>
      <w:instrText xml:space="preserve"> NUMPAGES  \* Arabic  \* MERGEFORMAT </w:instrText>
    </w:r>
    <w:r w:rsidRPr="00C64894">
      <w:rPr>
        <w:rFonts w:ascii="Alegreya Sans Light" w:hAnsi="Alegreya Sans Light"/>
        <w:b/>
        <w:bCs/>
        <w:color w:val="000000" w:themeColor="text1"/>
        <w:sz w:val="18"/>
        <w:szCs w:val="18"/>
      </w:rPr>
      <w:fldChar w:fldCharType="separate"/>
    </w:r>
    <w:r>
      <w:rPr>
        <w:rFonts w:ascii="Alegreya Sans Light" w:hAnsi="Alegreya Sans Light"/>
        <w:b/>
        <w:bCs/>
        <w:color w:val="000000" w:themeColor="text1"/>
        <w:sz w:val="18"/>
        <w:szCs w:val="18"/>
      </w:rPr>
      <w:t>5</w:t>
    </w:r>
    <w:r w:rsidRPr="00C64894">
      <w:rPr>
        <w:rFonts w:ascii="Alegreya Sans Light" w:hAnsi="Alegreya Sans Light"/>
        <w:b/>
        <w:bCs/>
        <w:color w:val="000000" w:themeColor="text1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35DEEA" w14:textId="77777777" w:rsidR="0037536E" w:rsidRDefault="00453C9D">
      <w:pPr>
        <w:spacing w:after="0" w:line="240" w:lineRule="auto"/>
      </w:pPr>
      <w:r>
        <w:separator/>
      </w:r>
    </w:p>
  </w:footnote>
  <w:footnote w:type="continuationSeparator" w:id="0">
    <w:p w14:paraId="57AEC99F" w14:textId="77777777" w:rsidR="0037536E" w:rsidRDefault="00453C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A6B605" w14:textId="5EA026F8" w:rsidR="001361B3" w:rsidRDefault="00453C9D" w:rsidP="00453C9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color w:val="000000"/>
      </w:rPr>
    </w:pPr>
    <w:r>
      <w:rPr>
        <w:noProof/>
      </w:rPr>
      <w:drawing>
        <wp:inline distT="0" distB="0" distL="0" distR="0" wp14:anchorId="2DFB8A69" wp14:editId="25F9B43D">
          <wp:extent cx="2607983" cy="644628"/>
          <wp:effectExtent l="0" t="0" r="1905" b="317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74364" cy="6610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103DFB8" w14:textId="77777777" w:rsidR="00851D79" w:rsidRDefault="00851D79" w:rsidP="00453C9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0E465B"/>
    <w:multiLevelType w:val="multilevel"/>
    <w:tmpl w:val="C6B6E1C4"/>
    <w:lvl w:ilvl="0">
      <w:start w:val="1"/>
      <w:numFmt w:val="bullet"/>
      <w:lvlText w:val="♥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69467DA2"/>
    <w:multiLevelType w:val="multilevel"/>
    <w:tmpl w:val="1D1C0822"/>
    <w:lvl w:ilvl="0">
      <w:start w:val="1"/>
      <w:numFmt w:val="bullet"/>
      <w:lvlText w:val="♥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61B3"/>
    <w:rsid w:val="001361B3"/>
    <w:rsid w:val="00157E7E"/>
    <w:rsid w:val="0037536E"/>
    <w:rsid w:val="00453C9D"/>
    <w:rsid w:val="0058073D"/>
    <w:rsid w:val="0060235D"/>
    <w:rsid w:val="00851D79"/>
    <w:rsid w:val="00916E94"/>
    <w:rsid w:val="00992A5A"/>
    <w:rsid w:val="00B71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5C916339"/>
  <w15:docId w15:val="{86B9CE70-08C6-4D00-AB67-A447A6630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EC3EA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4711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1115F3"/>
    <w:pPr>
      <w:spacing w:after="0" w:line="240" w:lineRule="auto"/>
    </w:pPr>
    <w:rPr>
      <w:rFonts w:asciiTheme="majorHAnsi" w:hAnsiTheme="majorHAnsi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rPr>
      <w:cantSplit/>
    </w:trPr>
  </w:style>
  <w:style w:type="paragraph" w:styleId="ListParagraph">
    <w:name w:val="List Paragraph"/>
    <w:basedOn w:val="Normal"/>
    <w:uiPriority w:val="34"/>
    <w:qFormat/>
    <w:rsid w:val="00C93A2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B66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6625"/>
  </w:style>
  <w:style w:type="paragraph" w:styleId="Footer">
    <w:name w:val="footer"/>
    <w:basedOn w:val="Normal"/>
    <w:link w:val="FooterChar"/>
    <w:uiPriority w:val="99"/>
    <w:unhideWhenUsed/>
    <w:rsid w:val="00FB66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6625"/>
  </w:style>
  <w:style w:type="character" w:customStyle="1" w:styleId="Heading1Char">
    <w:name w:val="Heading 1 Char"/>
    <w:basedOn w:val="DefaultParagraphFont"/>
    <w:link w:val="Heading1"/>
    <w:uiPriority w:val="9"/>
    <w:rsid w:val="00EC3EAE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EC3E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EC3EAE"/>
    <w:rPr>
      <w:b/>
      <w:bCs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8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9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b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c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d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e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0">
    <w:basedOn w:val="TableNormal"/>
    <w:pPr>
      <w:spacing w:after="0" w:line="240" w:lineRule="auto"/>
    </w:pPr>
    <w:tblPr>
      <w:tblStyleRowBandSize w:val="1"/>
      <w:tblStyleColBandSize w:val="1"/>
    </w:tblPr>
  </w:style>
  <w:style w:type="character" w:styleId="Hyperlink">
    <w:name w:val="Hyperlink"/>
    <w:basedOn w:val="DefaultParagraphFont"/>
    <w:uiPriority w:val="99"/>
    <w:unhideWhenUsed/>
    <w:rsid w:val="00453C9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E64849-5312-413A-B636-63685B356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74</Words>
  <Characters>423</Characters>
  <Application>Microsoft Office Word</Application>
  <DocSecurity>0</DocSecurity>
  <Lines>3</Lines>
  <Paragraphs>1</Paragraphs>
  <ScaleCrop>false</ScaleCrop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Lutvey</dc:creator>
  <cp:lastModifiedBy>Daniel Lutvey</cp:lastModifiedBy>
  <cp:revision>9</cp:revision>
  <dcterms:created xsi:type="dcterms:W3CDTF">2019-08-05T22:04:00Z</dcterms:created>
  <dcterms:modified xsi:type="dcterms:W3CDTF">2019-11-18T07:52:00Z</dcterms:modified>
</cp:coreProperties>
</file>