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E1B2F" w14:textId="0930E100" w:rsidR="001361B3" w:rsidRPr="00916E94" w:rsidRDefault="00C15E5D">
      <w:pPr>
        <w:rPr>
          <w:rFonts w:asciiTheme="majorHAnsi" w:hAnsiTheme="majorHAnsi" w:cstheme="majorHAnsi"/>
          <w:b/>
          <w:bCs/>
          <w:color w:val="FF99FF"/>
          <w:sz w:val="30"/>
          <w:szCs w:val="30"/>
        </w:rPr>
      </w:pPr>
      <w:r>
        <w:rPr>
          <w:rFonts w:asciiTheme="majorHAnsi" w:hAnsiTheme="majorHAnsi" w:cstheme="majorHAnsi"/>
          <w:b/>
          <w:bCs/>
          <w:color w:val="FF99FF"/>
          <w:sz w:val="30"/>
          <w:szCs w:val="30"/>
        </w:rPr>
        <w:br/>
      </w:r>
      <w:r w:rsidR="00453C9D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Music Choices – Formalities</w:t>
      </w:r>
      <w:r w:rsidR="00916E94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</w:t>
      </w:r>
      <w:r w:rsid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1D95BF01" w14:textId="77777777" w:rsidR="001361B3" w:rsidRPr="00916E94" w:rsidRDefault="00453C9D">
      <w:pPr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t>You may wish to provide a copy of this to your Celebrant, Band/DJ, MC, and the person responsible for music at the Ceremony</w:t>
      </w:r>
    </w:p>
    <w:p w14:paraId="14CD568B" w14:textId="33BECC8B" w:rsidR="001361B3" w:rsidRPr="00157E7E" w:rsidRDefault="00453C9D">
      <w:pPr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</w:pPr>
      <w:r w:rsidRPr="00157E7E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>Ceremony</w:t>
      </w:r>
      <w:r w:rsidR="00157E7E" w:rsidRPr="00157E7E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157E7E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 xml:space="preserve">- Put </w:t>
      </w:r>
      <w:r w:rsidR="00157E7E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>playlist in this order</w:t>
      </w:r>
    </w:p>
    <w:tbl>
      <w:tblPr>
        <w:tblStyle w:val="ad"/>
        <w:tblW w:w="900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58"/>
        <w:gridCol w:w="2870"/>
        <w:gridCol w:w="3878"/>
      </w:tblGrid>
      <w:tr w:rsidR="001361B3" w:rsidRPr="00916E94" w14:paraId="3F3E0ACB" w14:textId="77777777">
        <w:trPr>
          <w:trHeight w:val="680"/>
        </w:trPr>
        <w:tc>
          <w:tcPr>
            <w:tcW w:w="2258" w:type="dxa"/>
            <w:shd w:val="clear" w:color="auto" w:fill="FFCCFF"/>
          </w:tcPr>
          <w:p w14:paraId="247DC96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FFCCFF"/>
          </w:tcPr>
          <w:p w14:paraId="08A4ED2F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Song Name</w:t>
            </w:r>
          </w:p>
        </w:tc>
        <w:tc>
          <w:tcPr>
            <w:tcW w:w="3878" w:type="dxa"/>
            <w:shd w:val="clear" w:color="auto" w:fill="FFCCFF"/>
          </w:tcPr>
          <w:p w14:paraId="3A2BD959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Artist</w:t>
            </w:r>
          </w:p>
        </w:tc>
      </w:tr>
      <w:tr w:rsidR="001361B3" w:rsidRPr="00916E94" w14:paraId="02AA544C" w14:textId="77777777">
        <w:trPr>
          <w:trHeight w:val="680"/>
        </w:trPr>
        <w:tc>
          <w:tcPr>
            <w:tcW w:w="2258" w:type="dxa"/>
          </w:tcPr>
          <w:p w14:paraId="4A30D0F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Entry</w:t>
            </w:r>
          </w:p>
        </w:tc>
        <w:tc>
          <w:tcPr>
            <w:tcW w:w="2870" w:type="dxa"/>
          </w:tcPr>
          <w:p w14:paraId="4DCD1E3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14:paraId="510D34AB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F5EF03B" w14:textId="77777777">
        <w:trPr>
          <w:trHeight w:val="680"/>
        </w:trPr>
        <w:tc>
          <w:tcPr>
            <w:tcW w:w="2258" w:type="dxa"/>
          </w:tcPr>
          <w:p w14:paraId="5B70A8B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Signing x 3</w:t>
            </w:r>
          </w:p>
        </w:tc>
        <w:tc>
          <w:tcPr>
            <w:tcW w:w="2870" w:type="dxa"/>
          </w:tcPr>
          <w:p w14:paraId="0C05952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14:paraId="4D36EE4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5ACFDC7E" w14:textId="77777777">
        <w:trPr>
          <w:trHeight w:val="680"/>
        </w:trPr>
        <w:tc>
          <w:tcPr>
            <w:tcW w:w="2258" w:type="dxa"/>
          </w:tcPr>
          <w:p w14:paraId="0832DF4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Exit</w:t>
            </w:r>
          </w:p>
        </w:tc>
        <w:tc>
          <w:tcPr>
            <w:tcW w:w="2870" w:type="dxa"/>
          </w:tcPr>
          <w:p w14:paraId="22AB6F9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14:paraId="25E4EFC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7FCE519" w14:textId="77777777">
        <w:trPr>
          <w:trHeight w:val="680"/>
        </w:trPr>
        <w:tc>
          <w:tcPr>
            <w:tcW w:w="2258" w:type="dxa"/>
          </w:tcPr>
          <w:p w14:paraId="734AABE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Background x 8</w:t>
            </w:r>
          </w:p>
        </w:tc>
        <w:tc>
          <w:tcPr>
            <w:tcW w:w="2870" w:type="dxa"/>
          </w:tcPr>
          <w:p w14:paraId="12B0DC5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14:paraId="2601A3F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B2D23CF" w14:textId="77777777">
        <w:trPr>
          <w:trHeight w:val="680"/>
        </w:trPr>
        <w:tc>
          <w:tcPr>
            <w:tcW w:w="2258" w:type="dxa"/>
          </w:tcPr>
          <w:p w14:paraId="2BEDAEC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Rituals</w:t>
            </w:r>
          </w:p>
        </w:tc>
        <w:tc>
          <w:tcPr>
            <w:tcW w:w="2870" w:type="dxa"/>
          </w:tcPr>
          <w:p w14:paraId="5857A33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14:paraId="351D96C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1DC390CC" w14:textId="77777777" w:rsidR="001361B3" w:rsidRPr="00916E94" w:rsidRDefault="00453C9D">
      <w:pPr>
        <w:shd w:val="clear" w:color="auto" w:fill="FFFFFF"/>
        <w:spacing w:after="0" w:line="24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916E94">
        <w:rPr>
          <w:rFonts w:asciiTheme="majorHAnsi" w:hAnsiTheme="majorHAnsi" w:cstheme="majorHAnsi"/>
          <w:color w:val="000000"/>
          <w:sz w:val="20"/>
          <w:szCs w:val="20"/>
        </w:rPr>
        <w:t> </w:t>
      </w:r>
    </w:p>
    <w:p w14:paraId="7296985B" w14:textId="77777777" w:rsidR="001361B3" w:rsidRPr="00916E94" w:rsidRDefault="001361B3">
      <w:pPr>
        <w:spacing w:after="0" w:line="240" w:lineRule="auto"/>
        <w:rPr>
          <w:rFonts w:asciiTheme="majorHAnsi" w:eastAsia="Satisfy" w:hAnsiTheme="majorHAnsi" w:cstheme="majorHAnsi"/>
          <w:color w:val="000000"/>
          <w:sz w:val="24"/>
          <w:szCs w:val="24"/>
        </w:rPr>
      </w:pPr>
    </w:p>
    <w:p w14:paraId="165FC862" w14:textId="77777777" w:rsidR="001361B3" w:rsidRPr="00157E7E" w:rsidRDefault="00453C9D">
      <w:pPr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57E7E">
        <w:rPr>
          <w:rFonts w:asciiTheme="majorHAnsi" w:eastAsia="Satisfy" w:hAnsiTheme="majorHAnsi" w:cstheme="majorHAnsi"/>
          <w:b/>
          <w:bCs/>
          <w:sz w:val="24"/>
          <w:szCs w:val="24"/>
        </w:rPr>
        <w:t>Reception</w:t>
      </w:r>
    </w:p>
    <w:tbl>
      <w:tblPr>
        <w:tblStyle w:val="ae"/>
        <w:tblW w:w="900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58"/>
        <w:gridCol w:w="2870"/>
        <w:gridCol w:w="3878"/>
      </w:tblGrid>
      <w:tr w:rsidR="001361B3" w:rsidRPr="00916E94" w14:paraId="44AC545B" w14:textId="77777777">
        <w:trPr>
          <w:trHeight w:val="680"/>
        </w:trPr>
        <w:tc>
          <w:tcPr>
            <w:tcW w:w="2258" w:type="dxa"/>
            <w:shd w:val="clear" w:color="auto" w:fill="FFCCFF"/>
          </w:tcPr>
          <w:p w14:paraId="73970BA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FFCCFF"/>
          </w:tcPr>
          <w:p w14:paraId="04A7CEE8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Song Name</w:t>
            </w:r>
          </w:p>
        </w:tc>
        <w:tc>
          <w:tcPr>
            <w:tcW w:w="3878" w:type="dxa"/>
            <w:shd w:val="clear" w:color="auto" w:fill="FFCCFF"/>
          </w:tcPr>
          <w:p w14:paraId="34B952DA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Artist</w:t>
            </w:r>
          </w:p>
        </w:tc>
      </w:tr>
      <w:tr w:rsidR="001361B3" w:rsidRPr="00916E94" w14:paraId="19092F3F" w14:textId="77777777">
        <w:trPr>
          <w:trHeight w:val="680"/>
        </w:trPr>
        <w:tc>
          <w:tcPr>
            <w:tcW w:w="2258" w:type="dxa"/>
          </w:tcPr>
          <w:p w14:paraId="222CF4C3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Bridal party arrival at Reception</w:t>
            </w:r>
          </w:p>
        </w:tc>
        <w:tc>
          <w:tcPr>
            <w:tcW w:w="2870" w:type="dxa"/>
          </w:tcPr>
          <w:p w14:paraId="31B69E2E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878" w:type="dxa"/>
          </w:tcPr>
          <w:p w14:paraId="45DF0D2C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61B3" w:rsidRPr="00916E94" w14:paraId="53FCCCBB" w14:textId="77777777">
        <w:trPr>
          <w:trHeight w:val="680"/>
        </w:trPr>
        <w:tc>
          <w:tcPr>
            <w:tcW w:w="2258" w:type="dxa"/>
          </w:tcPr>
          <w:p w14:paraId="10664AB2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Cake cutting</w:t>
            </w:r>
          </w:p>
        </w:tc>
        <w:tc>
          <w:tcPr>
            <w:tcW w:w="2870" w:type="dxa"/>
          </w:tcPr>
          <w:p w14:paraId="3F4C5B17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878" w:type="dxa"/>
          </w:tcPr>
          <w:p w14:paraId="6F4F65AF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61B3" w:rsidRPr="00916E94" w14:paraId="7D4D5199" w14:textId="77777777">
        <w:trPr>
          <w:trHeight w:val="680"/>
        </w:trPr>
        <w:tc>
          <w:tcPr>
            <w:tcW w:w="2258" w:type="dxa"/>
          </w:tcPr>
          <w:p w14:paraId="2446F9FA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First dance</w:t>
            </w:r>
          </w:p>
        </w:tc>
        <w:tc>
          <w:tcPr>
            <w:tcW w:w="2870" w:type="dxa"/>
          </w:tcPr>
          <w:p w14:paraId="51F0AFB4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878" w:type="dxa"/>
          </w:tcPr>
          <w:p w14:paraId="19917BF6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61B3" w:rsidRPr="00916E94" w14:paraId="39432263" w14:textId="77777777">
        <w:trPr>
          <w:trHeight w:val="680"/>
        </w:trPr>
        <w:tc>
          <w:tcPr>
            <w:tcW w:w="2258" w:type="dxa"/>
          </w:tcPr>
          <w:p w14:paraId="1A40547E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Bouquet toss</w:t>
            </w:r>
          </w:p>
        </w:tc>
        <w:tc>
          <w:tcPr>
            <w:tcW w:w="2870" w:type="dxa"/>
          </w:tcPr>
          <w:p w14:paraId="30F62DA2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878" w:type="dxa"/>
          </w:tcPr>
          <w:p w14:paraId="6F415ABE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61B3" w:rsidRPr="00916E94" w14:paraId="4FF7F9C9" w14:textId="77777777">
        <w:trPr>
          <w:trHeight w:val="680"/>
        </w:trPr>
        <w:tc>
          <w:tcPr>
            <w:tcW w:w="2258" w:type="dxa"/>
          </w:tcPr>
          <w:p w14:paraId="5F8AF11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Garter toss</w:t>
            </w:r>
          </w:p>
        </w:tc>
        <w:tc>
          <w:tcPr>
            <w:tcW w:w="2870" w:type="dxa"/>
          </w:tcPr>
          <w:p w14:paraId="704F602F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878" w:type="dxa"/>
          </w:tcPr>
          <w:p w14:paraId="3029D5B3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61B3" w:rsidRPr="00916E94" w14:paraId="41CD5BFF" w14:textId="77777777">
        <w:trPr>
          <w:trHeight w:val="680"/>
        </w:trPr>
        <w:tc>
          <w:tcPr>
            <w:tcW w:w="2258" w:type="dxa"/>
          </w:tcPr>
          <w:p w14:paraId="773671FA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Our exit</w:t>
            </w:r>
          </w:p>
        </w:tc>
        <w:tc>
          <w:tcPr>
            <w:tcW w:w="2870" w:type="dxa"/>
          </w:tcPr>
          <w:p w14:paraId="7EBF7B7A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878" w:type="dxa"/>
          </w:tcPr>
          <w:p w14:paraId="12F0FAAC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E4F125C" w14:textId="77777777" w:rsidR="001361B3" w:rsidRPr="00916E94" w:rsidRDefault="001361B3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14:paraId="3A8053A0" w14:textId="77777777" w:rsidR="001361B3" w:rsidRPr="00916E94" w:rsidRDefault="00453C9D">
      <w:pPr>
        <w:shd w:val="clear" w:color="auto" w:fill="FFFFFF"/>
        <w:spacing w:after="0" w:line="24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916E94">
        <w:rPr>
          <w:rFonts w:asciiTheme="majorHAnsi" w:hAnsiTheme="majorHAnsi" w:cstheme="majorHAnsi"/>
          <w:color w:val="000000"/>
          <w:sz w:val="20"/>
          <w:szCs w:val="20"/>
        </w:rPr>
        <w:t> </w:t>
      </w:r>
    </w:p>
    <w:p w14:paraId="6814F2DF" w14:textId="77777777" w:rsidR="001361B3" w:rsidRPr="00916E94" w:rsidRDefault="00453C9D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916E94">
        <w:rPr>
          <w:rFonts w:asciiTheme="majorHAnsi" w:hAnsiTheme="majorHAnsi" w:cstheme="majorHAnsi"/>
        </w:rPr>
        <w:br w:type="page"/>
      </w:r>
    </w:p>
    <w:p w14:paraId="06B63560" w14:textId="68F51898" w:rsidR="001361B3" w:rsidRPr="00916E94" w:rsidRDefault="00C15E5D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  <w:r>
        <w:rPr>
          <w:rFonts w:asciiTheme="majorHAnsi" w:hAnsiTheme="majorHAnsi" w:cstheme="majorHAnsi"/>
          <w:b/>
          <w:bCs/>
          <w:color w:val="FF99FF"/>
          <w:sz w:val="30"/>
          <w:szCs w:val="30"/>
        </w:rPr>
        <w:lastRenderedPageBreak/>
        <w:br/>
        <w:t>M</w:t>
      </w:r>
      <w:r w:rsidR="00453C9D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usic Choices – Dance Floor</w:t>
      </w:r>
      <w:r w:rsidR="00916E94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</w:t>
      </w:r>
      <w:r w:rsid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172A479E" w14:textId="77777777" w:rsidR="001361B3" w:rsidRPr="00916E94" w:rsidRDefault="00453C9D">
      <w:pPr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t>You may wish to provide a copy of this to your Band/DJ</w:t>
      </w:r>
    </w:p>
    <w:p w14:paraId="4C0A4486" w14:textId="77777777" w:rsidR="001361B3" w:rsidRPr="00916E94" w:rsidRDefault="00453C9D">
      <w:pPr>
        <w:rPr>
          <w:rFonts w:asciiTheme="majorHAnsi" w:eastAsia="Satisfy" w:hAnsiTheme="majorHAnsi" w:cstheme="majorHAnsi"/>
          <w:color w:val="000000"/>
          <w:sz w:val="24"/>
          <w:szCs w:val="24"/>
        </w:rPr>
      </w:pPr>
      <w:bookmarkStart w:id="0" w:name="_30j0zll" w:colFirst="0" w:colLast="0"/>
      <w:bookmarkEnd w:id="0"/>
      <w:r w:rsidRPr="00916E94">
        <w:rPr>
          <w:rFonts w:asciiTheme="majorHAnsi" w:eastAsia="Satisfy" w:hAnsiTheme="majorHAnsi" w:cstheme="majorHAnsi"/>
          <w:color w:val="000000"/>
          <w:sz w:val="24"/>
          <w:szCs w:val="24"/>
        </w:rPr>
        <w:t>Our Favourite Dance Songs</w:t>
      </w:r>
    </w:p>
    <w:tbl>
      <w:tblPr>
        <w:tblStyle w:val="af"/>
        <w:tblW w:w="85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4961"/>
      </w:tblGrid>
      <w:tr w:rsidR="001361B3" w:rsidRPr="00916E94" w14:paraId="2B5A29B0" w14:textId="77777777" w:rsidTr="00C15E5D">
        <w:trPr>
          <w:trHeight w:val="400"/>
          <w:tblHeader/>
        </w:trPr>
        <w:tc>
          <w:tcPr>
            <w:tcW w:w="3539" w:type="dxa"/>
            <w:shd w:val="clear" w:color="auto" w:fill="FFCCFF"/>
          </w:tcPr>
          <w:p w14:paraId="40F3B780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Artist</w:t>
            </w:r>
          </w:p>
        </w:tc>
        <w:tc>
          <w:tcPr>
            <w:tcW w:w="4961" w:type="dxa"/>
            <w:shd w:val="clear" w:color="auto" w:fill="FFCCFF"/>
          </w:tcPr>
          <w:p w14:paraId="60D375C6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Song Name</w:t>
            </w:r>
          </w:p>
        </w:tc>
      </w:tr>
      <w:tr w:rsidR="001361B3" w:rsidRPr="00916E94" w14:paraId="558243F0" w14:textId="77777777">
        <w:trPr>
          <w:trHeight w:val="300"/>
        </w:trPr>
        <w:tc>
          <w:tcPr>
            <w:tcW w:w="3539" w:type="dxa"/>
          </w:tcPr>
          <w:p w14:paraId="3CFE08F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Ronan Keating</w:t>
            </w:r>
          </w:p>
        </w:tc>
        <w:tc>
          <w:tcPr>
            <w:tcW w:w="4961" w:type="dxa"/>
          </w:tcPr>
          <w:p w14:paraId="78AB0F98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When you say nothing at all</w:t>
            </w:r>
          </w:p>
        </w:tc>
      </w:tr>
      <w:tr w:rsidR="001361B3" w:rsidRPr="00916E94" w14:paraId="75C95D3E" w14:textId="77777777">
        <w:trPr>
          <w:trHeight w:val="300"/>
        </w:trPr>
        <w:tc>
          <w:tcPr>
            <w:tcW w:w="3539" w:type="dxa"/>
          </w:tcPr>
          <w:p w14:paraId="017522A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Green Day</w:t>
            </w:r>
          </w:p>
        </w:tc>
        <w:tc>
          <w:tcPr>
            <w:tcW w:w="4961" w:type="dxa"/>
          </w:tcPr>
          <w:p w14:paraId="05BE6F88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Time of your life / Good Riddance</w:t>
            </w:r>
          </w:p>
        </w:tc>
      </w:tr>
      <w:tr w:rsidR="001361B3" w:rsidRPr="00916E94" w14:paraId="778B53C7" w14:textId="77777777">
        <w:trPr>
          <w:trHeight w:val="300"/>
        </w:trPr>
        <w:tc>
          <w:tcPr>
            <w:tcW w:w="3539" w:type="dxa"/>
          </w:tcPr>
          <w:p w14:paraId="490AF8A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Smashmouth</w:t>
            </w:r>
          </w:p>
        </w:tc>
        <w:tc>
          <w:tcPr>
            <w:tcW w:w="4961" w:type="dxa"/>
          </w:tcPr>
          <w:p w14:paraId="44F1490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I'm a believer or All star</w:t>
            </w:r>
          </w:p>
        </w:tc>
      </w:tr>
      <w:tr w:rsidR="001361B3" w:rsidRPr="00916E94" w14:paraId="22AD1484" w14:textId="77777777">
        <w:trPr>
          <w:trHeight w:val="300"/>
        </w:trPr>
        <w:tc>
          <w:tcPr>
            <w:tcW w:w="3539" w:type="dxa"/>
          </w:tcPr>
          <w:p w14:paraId="3719E90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Eagle Eye Cherry</w:t>
            </w:r>
          </w:p>
        </w:tc>
        <w:tc>
          <w:tcPr>
            <w:tcW w:w="4961" w:type="dxa"/>
          </w:tcPr>
          <w:p w14:paraId="780CEB5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Save tonight</w:t>
            </w:r>
          </w:p>
        </w:tc>
      </w:tr>
      <w:tr w:rsidR="001361B3" w:rsidRPr="00916E94" w14:paraId="723F5F4F" w14:textId="77777777">
        <w:trPr>
          <w:trHeight w:val="300"/>
        </w:trPr>
        <w:tc>
          <w:tcPr>
            <w:tcW w:w="3539" w:type="dxa"/>
          </w:tcPr>
          <w:p w14:paraId="64F8D08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Grease</w:t>
            </w:r>
          </w:p>
        </w:tc>
        <w:tc>
          <w:tcPr>
            <w:tcW w:w="4961" w:type="dxa"/>
          </w:tcPr>
          <w:p w14:paraId="3864132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 xml:space="preserve">Summer </w:t>
            </w: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lovin</w:t>
            </w:r>
            <w:proofErr w:type="spellEnd"/>
            <w:r w:rsidRPr="00916E94">
              <w:rPr>
                <w:rFonts w:asciiTheme="majorHAnsi" w:hAnsiTheme="majorHAnsi" w:cstheme="majorHAnsi"/>
                <w:color w:val="000000"/>
              </w:rPr>
              <w:t>' or Grease lightening</w:t>
            </w:r>
          </w:p>
        </w:tc>
      </w:tr>
      <w:tr w:rsidR="001361B3" w:rsidRPr="00916E94" w14:paraId="0A118C83" w14:textId="77777777">
        <w:trPr>
          <w:trHeight w:val="300"/>
        </w:trPr>
        <w:tc>
          <w:tcPr>
            <w:tcW w:w="3539" w:type="dxa"/>
          </w:tcPr>
          <w:p w14:paraId="043856F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Violent Femmes</w:t>
            </w:r>
          </w:p>
        </w:tc>
        <w:tc>
          <w:tcPr>
            <w:tcW w:w="4961" w:type="dxa"/>
          </w:tcPr>
          <w:p w14:paraId="006DA9A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Blister in the sun</w:t>
            </w:r>
          </w:p>
        </w:tc>
      </w:tr>
      <w:tr w:rsidR="001361B3" w:rsidRPr="00916E94" w14:paraId="63B3DE9E" w14:textId="77777777">
        <w:trPr>
          <w:trHeight w:val="300"/>
        </w:trPr>
        <w:tc>
          <w:tcPr>
            <w:tcW w:w="3539" w:type="dxa"/>
          </w:tcPr>
          <w:p w14:paraId="5E483D3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Oasis</w:t>
            </w:r>
          </w:p>
        </w:tc>
        <w:tc>
          <w:tcPr>
            <w:tcW w:w="4961" w:type="dxa"/>
          </w:tcPr>
          <w:p w14:paraId="1460E16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Wonderwall</w:t>
            </w:r>
          </w:p>
        </w:tc>
      </w:tr>
      <w:tr w:rsidR="001361B3" w:rsidRPr="00916E94" w14:paraId="5D492FA0" w14:textId="77777777">
        <w:trPr>
          <w:trHeight w:val="300"/>
        </w:trPr>
        <w:tc>
          <w:tcPr>
            <w:tcW w:w="3539" w:type="dxa"/>
          </w:tcPr>
          <w:p w14:paraId="0670481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Pharrell Williams</w:t>
            </w:r>
          </w:p>
        </w:tc>
        <w:tc>
          <w:tcPr>
            <w:tcW w:w="4961" w:type="dxa"/>
          </w:tcPr>
          <w:p w14:paraId="1C89608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Happy</w:t>
            </w:r>
          </w:p>
        </w:tc>
      </w:tr>
      <w:tr w:rsidR="001361B3" w:rsidRPr="00916E94" w14:paraId="2FE632FC" w14:textId="77777777">
        <w:trPr>
          <w:trHeight w:val="300"/>
        </w:trPr>
        <w:tc>
          <w:tcPr>
            <w:tcW w:w="3539" w:type="dxa"/>
          </w:tcPr>
          <w:p w14:paraId="5BB4EE6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The Beatles</w:t>
            </w:r>
          </w:p>
        </w:tc>
        <w:tc>
          <w:tcPr>
            <w:tcW w:w="4961" w:type="dxa"/>
          </w:tcPr>
          <w:p w14:paraId="4729F69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Twist and shout or Yellow submarine</w:t>
            </w:r>
          </w:p>
        </w:tc>
      </w:tr>
      <w:tr w:rsidR="001361B3" w:rsidRPr="00916E94" w14:paraId="4FE10B69" w14:textId="77777777">
        <w:trPr>
          <w:trHeight w:val="300"/>
        </w:trPr>
        <w:tc>
          <w:tcPr>
            <w:tcW w:w="3539" w:type="dxa"/>
          </w:tcPr>
          <w:p w14:paraId="2D3EBA8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Powderfinger</w:t>
            </w:r>
            <w:proofErr w:type="spellEnd"/>
          </w:p>
        </w:tc>
        <w:tc>
          <w:tcPr>
            <w:tcW w:w="4961" w:type="dxa"/>
          </w:tcPr>
          <w:p w14:paraId="5A8588E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Various</w:t>
            </w:r>
          </w:p>
        </w:tc>
      </w:tr>
      <w:tr w:rsidR="001361B3" w:rsidRPr="00916E94" w14:paraId="5E7C4BBF" w14:textId="77777777">
        <w:trPr>
          <w:trHeight w:val="300"/>
        </w:trPr>
        <w:tc>
          <w:tcPr>
            <w:tcW w:w="3539" w:type="dxa"/>
          </w:tcPr>
          <w:p w14:paraId="077F95A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Dirty Dancing</w:t>
            </w:r>
          </w:p>
        </w:tc>
        <w:tc>
          <w:tcPr>
            <w:tcW w:w="4961" w:type="dxa"/>
          </w:tcPr>
          <w:p w14:paraId="449D380E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Time of your life</w:t>
            </w:r>
          </w:p>
        </w:tc>
      </w:tr>
      <w:tr w:rsidR="001361B3" w:rsidRPr="00916E94" w14:paraId="4AC24C76" w14:textId="77777777">
        <w:trPr>
          <w:trHeight w:val="300"/>
        </w:trPr>
        <w:tc>
          <w:tcPr>
            <w:tcW w:w="3539" w:type="dxa"/>
          </w:tcPr>
          <w:p w14:paraId="6172D658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Billy Joel</w:t>
            </w:r>
          </w:p>
        </w:tc>
        <w:tc>
          <w:tcPr>
            <w:tcW w:w="4961" w:type="dxa"/>
          </w:tcPr>
          <w:p w14:paraId="0D95E6C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Piano Man</w:t>
            </w:r>
          </w:p>
        </w:tc>
      </w:tr>
      <w:tr w:rsidR="001361B3" w:rsidRPr="00916E94" w14:paraId="75DC2B16" w14:textId="77777777">
        <w:trPr>
          <w:trHeight w:val="300"/>
        </w:trPr>
        <w:tc>
          <w:tcPr>
            <w:tcW w:w="3539" w:type="dxa"/>
          </w:tcPr>
          <w:p w14:paraId="1AFC163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Counting Crows</w:t>
            </w:r>
          </w:p>
        </w:tc>
        <w:tc>
          <w:tcPr>
            <w:tcW w:w="4961" w:type="dxa"/>
          </w:tcPr>
          <w:p w14:paraId="53EE3E6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Mr Jones</w:t>
            </w:r>
          </w:p>
        </w:tc>
      </w:tr>
      <w:tr w:rsidR="001361B3" w:rsidRPr="00916E94" w14:paraId="56AF4B7F" w14:textId="77777777">
        <w:trPr>
          <w:trHeight w:val="240"/>
        </w:trPr>
        <w:tc>
          <w:tcPr>
            <w:tcW w:w="3539" w:type="dxa"/>
          </w:tcPr>
          <w:p w14:paraId="1A6DE40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Hunters and Collectors</w:t>
            </w:r>
          </w:p>
        </w:tc>
        <w:tc>
          <w:tcPr>
            <w:tcW w:w="4961" w:type="dxa"/>
          </w:tcPr>
          <w:p w14:paraId="04D0BB5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Holy Grail or Throw your arms around me</w:t>
            </w:r>
          </w:p>
        </w:tc>
      </w:tr>
      <w:tr w:rsidR="001361B3" w:rsidRPr="00916E94" w14:paraId="7C1B2AA4" w14:textId="77777777">
        <w:trPr>
          <w:trHeight w:val="300"/>
        </w:trPr>
        <w:tc>
          <w:tcPr>
            <w:tcW w:w="3539" w:type="dxa"/>
          </w:tcPr>
          <w:p w14:paraId="1DF03A0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John Denver</w:t>
            </w:r>
          </w:p>
        </w:tc>
        <w:tc>
          <w:tcPr>
            <w:tcW w:w="4961" w:type="dxa"/>
          </w:tcPr>
          <w:p w14:paraId="23EDFD4D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Country roads</w:t>
            </w:r>
          </w:p>
        </w:tc>
      </w:tr>
      <w:tr w:rsidR="001361B3" w:rsidRPr="00916E94" w14:paraId="463F1EF1" w14:textId="77777777">
        <w:trPr>
          <w:trHeight w:val="300"/>
        </w:trPr>
        <w:tc>
          <w:tcPr>
            <w:tcW w:w="3539" w:type="dxa"/>
          </w:tcPr>
          <w:p w14:paraId="393FD43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Blink 182</w:t>
            </w:r>
          </w:p>
        </w:tc>
        <w:tc>
          <w:tcPr>
            <w:tcW w:w="4961" w:type="dxa"/>
          </w:tcPr>
          <w:p w14:paraId="60BCCE3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Small things</w:t>
            </w:r>
          </w:p>
        </w:tc>
      </w:tr>
      <w:tr w:rsidR="001361B3" w:rsidRPr="00916E94" w14:paraId="7141F0DC" w14:textId="77777777">
        <w:trPr>
          <w:trHeight w:val="320"/>
        </w:trPr>
        <w:tc>
          <w:tcPr>
            <w:tcW w:w="3539" w:type="dxa"/>
          </w:tcPr>
          <w:p w14:paraId="7E92E80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Red Hot Chilli Peppers</w:t>
            </w:r>
          </w:p>
        </w:tc>
        <w:tc>
          <w:tcPr>
            <w:tcW w:w="4961" w:type="dxa"/>
          </w:tcPr>
          <w:p w14:paraId="64DC44A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Californication</w:t>
            </w:r>
          </w:p>
        </w:tc>
      </w:tr>
      <w:tr w:rsidR="001361B3" w:rsidRPr="00916E94" w14:paraId="6C9F3709" w14:textId="77777777">
        <w:trPr>
          <w:trHeight w:val="300"/>
        </w:trPr>
        <w:tc>
          <w:tcPr>
            <w:tcW w:w="3539" w:type="dxa"/>
          </w:tcPr>
          <w:p w14:paraId="09C22B5A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Wheatus</w:t>
            </w:r>
            <w:proofErr w:type="spellEnd"/>
          </w:p>
        </w:tc>
        <w:tc>
          <w:tcPr>
            <w:tcW w:w="4961" w:type="dxa"/>
          </w:tcPr>
          <w:p w14:paraId="7905BFE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Teenage dirtbag</w:t>
            </w:r>
          </w:p>
        </w:tc>
      </w:tr>
      <w:tr w:rsidR="001361B3" w:rsidRPr="00916E94" w14:paraId="745139FE" w14:textId="77777777">
        <w:trPr>
          <w:trHeight w:val="300"/>
        </w:trPr>
        <w:tc>
          <w:tcPr>
            <w:tcW w:w="3539" w:type="dxa"/>
          </w:tcPr>
          <w:p w14:paraId="330F50E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Pearl Jam</w:t>
            </w:r>
          </w:p>
        </w:tc>
        <w:tc>
          <w:tcPr>
            <w:tcW w:w="4961" w:type="dxa"/>
          </w:tcPr>
          <w:p w14:paraId="6D9E7DE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Various</w:t>
            </w:r>
          </w:p>
        </w:tc>
      </w:tr>
      <w:tr w:rsidR="001361B3" w:rsidRPr="00916E94" w14:paraId="57D8049C" w14:textId="77777777">
        <w:trPr>
          <w:trHeight w:val="300"/>
        </w:trPr>
        <w:tc>
          <w:tcPr>
            <w:tcW w:w="3539" w:type="dxa"/>
          </w:tcPr>
          <w:p w14:paraId="6B2ACA4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Daryl Braithwaite</w:t>
            </w:r>
          </w:p>
        </w:tc>
        <w:tc>
          <w:tcPr>
            <w:tcW w:w="4961" w:type="dxa"/>
          </w:tcPr>
          <w:p w14:paraId="639EA2CA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Horses</w:t>
            </w:r>
          </w:p>
        </w:tc>
      </w:tr>
      <w:tr w:rsidR="001361B3" w:rsidRPr="00916E94" w14:paraId="53644088" w14:textId="77777777">
        <w:trPr>
          <w:trHeight w:val="300"/>
        </w:trPr>
        <w:tc>
          <w:tcPr>
            <w:tcW w:w="3539" w:type="dxa"/>
          </w:tcPr>
          <w:p w14:paraId="1535BDB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Don McLean</w:t>
            </w:r>
          </w:p>
        </w:tc>
        <w:tc>
          <w:tcPr>
            <w:tcW w:w="4961" w:type="dxa"/>
          </w:tcPr>
          <w:p w14:paraId="49BC2F0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American Pie</w:t>
            </w:r>
          </w:p>
        </w:tc>
      </w:tr>
      <w:tr w:rsidR="001361B3" w:rsidRPr="00916E94" w14:paraId="3557C64A" w14:textId="77777777">
        <w:trPr>
          <w:trHeight w:val="300"/>
        </w:trPr>
        <w:tc>
          <w:tcPr>
            <w:tcW w:w="3539" w:type="dxa"/>
          </w:tcPr>
          <w:p w14:paraId="480C955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Kenny Rogers</w:t>
            </w:r>
          </w:p>
        </w:tc>
        <w:tc>
          <w:tcPr>
            <w:tcW w:w="4961" w:type="dxa"/>
          </w:tcPr>
          <w:p w14:paraId="25C9448E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The Gambler</w:t>
            </w:r>
          </w:p>
        </w:tc>
      </w:tr>
      <w:tr w:rsidR="001361B3" w:rsidRPr="00916E94" w14:paraId="6A4145C5" w14:textId="77777777">
        <w:trPr>
          <w:trHeight w:val="300"/>
        </w:trPr>
        <w:tc>
          <w:tcPr>
            <w:tcW w:w="3539" w:type="dxa"/>
          </w:tcPr>
          <w:p w14:paraId="035EE26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The Proclaimers</w:t>
            </w:r>
          </w:p>
        </w:tc>
        <w:tc>
          <w:tcPr>
            <w:tcW w:w="4961" w:type="dxa"/>
          </w:tcPr>
          <w:p w14:paraId="6A200A8A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500 miles or I'm on my way</w:t>
            </w:r>
          </w:p>
        </w:tc>
      </w:tr>
      <w:tr w:rsidR="001361B3" w:rsidRPr="00916E94" w14:paraId="5E10D0B0" w14:textId="77777777">
        <w:trPr>
          <w:trHeight w:val="300"/>
        </w:trPr>
        <w:tc>
          <w:tcPr>
            <w:tcW w:w="3539" w:type="dxa"/>
          </w:tcPr>
          <w:p w14:paraId="651E772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The Killers</w:t>
            </w:r>
          </w:p>
        </w:tc>
        <w:tc>
          <w:tcPr>
            <w:tcW w:w="4961" w:type="dxa"/>
          </w:tcPr>
          <w:p w14:paraId="5CCDCBD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Romeo and Juliet</w:t>
            </w:r>
          </w:p>
        </w:tc>
      </w:tr>
      <w:tr w:rsidR="001361B3" w:rsidRPr="00916E94" w14:paraId="17B9EADE" w14:textId="77777777">
        <w:trPr>
          <w:trHeight w:val="300"/>
        </w:trPr>
        <w:tc>
          <w:tcPr>
            <w:tcW w:w="3539" w:type="dxa"/>
          </w:tcPr>
          <w:p w14:paraId="4622DFE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Scissor Sisters</w:t>
            </w:r>
          </w:p>
        </w:tc>
        <w:tc>
          <w:tcPr>
            <w:tcW w:w="4961" w:type="dxa"/>
          </w:tcPr>
          <w:p w14:paraId="42F3A2D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Jump</w:t>
            </w:r>
          </w:p>
        </w:tc>
      </w:tr>
      <w:tr w:rsidR="001361B3" w:rsidRPr="00916E94" w14:paraId="71D7FFA2" w14:textId="77777777">
        <w:trPr>
          <w:trHeight w:val="300"/>
        </w:trPr>
        <w:tc>
          <w:tcPr>
            <w:tcW w:w="3539" w:type="dxa"/>
          </w:tcPr>
          <w:p w14:paraId="5274104D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Billy Joel</w:t>
            </w:r>
          </w:p>
        </w:tc>
        <w:tc>
          <w:tcPr>
            <w:tcW w:w="4961" w:type="dxa"/>
          </w:tcPr>
          <w:p w14:paraId="49A2490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Uptown girl</w:t>
            </w:r>
          </w:p>
        </w:tc>
      </w:tr>
      <w:tr w:rsidR="001361B3" w:rsidRPr="00916E94" w14:paraId="366760F0" w14:textId="77777777">
        <w:trPr>
          <w:trHeight w:val="300"/>
        </w:trPr>
        <w:tc>
          <w:tcPr>
            <w:tcW w:w="3539" w:type="dxa"/>
          </w:tcPr>
          <w:p w14:paraId="0676DA3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Van Morrison</w:t>
            </w:r>
          </w:p>
        </w:tc>
        <w:tc>
          <w:tcPr>
            <w:tcW w:w="4961" w:type="dxa"/>
          </w:tcPr>
          <w:p w14:paraId="189F680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Brown eyed girl</w:t>
            </w:r>
          </w:p>
        </w:tc>
      </w:tr>
      <w:tr w:rsidR="001361B3" w:rsidRPr="00916E94" w14:paraId="248FC6B5" w14:textId="77777777">
        <w:trPr>
          <w:trHeight w:val="300"/>
        </w:trPr>
        <w:tc>
          <w:tcPr>
            <w:tcW w:w="3539" w:type="dxa"/>
          </w:tcPr>
          <w:p w14:paraId="36FEA31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Bryan Adams</w:t>
            </w:r>
          </w:p>
        </w:tc>
        <w:tc>
          <w:tcPr>
            <w:tcW w:w="4961" w:type="dxa"/>
          </w:tcPr>
          <w:p w14:paraId="61C3834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Summer of 69</w:t>
            </w:r>
          </w:p>
        </w:tc>
      </w:tr>
      <w:tr w:rsidR="001361B3" w:rsidRPr="00916E94" w14:paraId="509C5FE3" w14:textId="77777777">
        <w:trPr>
          <w:trHeight w:val="300"/>
        </w:trPr>
        <w:tc>
          <w:tcPr>
            <w:tcW w:w="3539" w:type="dxa"/>
          </w:tcPr>
          <w:p w14:paraId="3AC6E30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Lion King</w:t>
            </w:r>
          </w:p>
        </w:tc>
        <w:tc>
          <w:tcPr>
            <w:tcW w:w="4961" w:type="dxa"/>
          </w:tcPr>
          <w:p w14:paraId="7B002BC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Can you feel the love tonight</w:t>
            </w:r>
          </w:p>
        </w:tc>
      </w:tr>
      <w:tr w:rsidR="001361B3" w:rsidRPr="00916E94" w14:paraId="1A860B6F" w14:textId="77777777">
        <w:trPr>
          <w:trHeight w:val="260"/>
        </w:trPr>
        <w:tc>
          <w:tcPr>
            <w:tcW w:w="3539" w:type="dxa"/>
          </w:tcPr>
          <w:p w14:paraId="1A17653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Creedence Clearwater</w:t>
            </w:r>
          </w:p>
        </w:tc>
        <w:tc>
          <w:tcPr>
            <w:tcW w:w="4961" w:type="dxa"/>
          </w:tcPr>
          <w:p w14:paraId="0E92384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Bad moon rising</w:t>
            </w:r>
          </w:p>
        </w:tc>
      </w:tr>
      <w:tr w:rsidR="001361B3" w:rsidRPr="00916E94" w14:paraId="563FE959" w14:textId="77777777">
        <w:trPr>
          <w:trHeight w:val="300"/>
        </w:trPr>
        <w:tc>
          <w:tcPr>
            <w:tcW w:w="3539" w:type="dxa"/>
          </w:tcPr>
          <w:p w14:paraId="23715CAB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Aqua</w:t>
            </w:r>
          </w:p>
        </w:tc>
        <w:tc>
          <w:tcPr>
            <w:tcW w:w="4961" w:type="dxa"/>
          </w:tcPr>
          <w:p w14:paraId="4EFCE09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Barbie girl</w:t>
            </w:r>
          </w:p>
        </w:tc>
      </w:tr>
      <w:tr w:rsidR="001361B3" w:rsidRPr="00916E94" w14:paraId="49D573F7" w14:textId="77777777">
        <w:trPr>
          <w:trHeight w:val="300"/>
        </w:trPr>
        <w:tc>
          <w:tcPr>
            <w:tcW w:w="3539" w:type="dxa"/>
          </w:tcPr>
          <w:p w14:paraId="6CE7F0E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Spice Girls</w:t>
            </w:r>
          </w:p>
        </w:tc>
        <w:tc>
          <w:tcPr>
            <w:tcW w:w="4961" w:type="dxa"/>
          </w:tcPr>
          <w:p w14:paraId="19115AC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Various</w:t>
            </w:r>
          </w:p>
        </w:tc>
      </w:tr>
      <w:tr w:rsidR="001361B3" w:rsidRPr="00916E94" w14:paraId="243D5220" w14:textId="77777777">
        <w:trPr>
          <w:trHeight w:val="300"/>
        </w:trPr>
        <w:tc>
          <w:tcPr>
            <w:tcW w:w="3539" w:type="dxa"/>
          </w:tcPr>
          <w:p w14:paraId="1CCEB07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OMI</w:t>
            </w:r>
          </w:p>
        </w:tc>
        <w:tc>
          <w:tcPr>
            <w:tcW w:w="4961" w:type="dxa"/>
          </w:tcPr>
          <w:p w14:paraId="4055522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Cheerleader</w:t>
            </w:r>
          </w:p>
        </w:tc>
      </w:tr>
      <w:tr w:rsidR="001361B3" w:rsidRPr="00916E94" w14:paraId="2E45164B" w14:textId="77777777">
        <w:trPr>
          <w:trHeight w:val="300"/>
        </w:trPr>
        <w:tc>
          <w:tcPr>
            <w:tcW w:w="3539" w:type="dxa"/>
          </w:tcPr>
          <w:p w14:paraId="5F8452B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Robin Thicke</w:t>
            </w:r>
          </w:p>
        </w:tc>
        <w:tc>
          <w:tcPr>
            <w:tcW w:w="4961" w:type="dxa"/>
          </w:tcPr>
          <w:p w14:paraId="72652B9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Blurred lines</w:t>
            </w:r>
          </w:p>
        </w:tc>
      </w:tr>
      <w:tr w:rsidR="001361B3" w:rsidRPr="00916E94" w14:paraId="5B9697FD" w14:textId="77777777">
        <w:trPr>
          <w:trHeight w:val="300"/>
        </w:trPr>
        <w:tc>
          <w:tcPr>
            <w:tcW w:w="3539" w:type="dxa"/>
          </w:tcPr>
          <w:p w14:paraId="2B75132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Puddle of Mud</w:t>
            </w:r>
          </w:p>
        </w:tc>
        <w:tc>
          <w:tcPr>
            <w:tcW w:w="4961" w:type="dxa"/>
          </w:tcPr>
          <w:p w14:paraId="456C020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She hates me</w:t>
            </w:r>
          </w:p>
        </w:tc>
      </w:tr>
      <w:tr w:rsidR="001361B3" w:rsidRPr="00916E94" w14:paraId="24CDD6CE" w14:textId="77777777">
        <w:trPr>
          <w:trHeight w:val="300"/>
        </w:trPr>
        <w:tc>
          <w:tcPr>
            <w:tcW w:w="3539" w:type="dxa"/>
          </w:tcPr>
          <w:p w14:paraId="3B51AFC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Queen</w:t>
            </w:r>
          </w:p>
        </w:tc>
        <w:tc>
          <w:tcPr>
            <w:tcW w:w="4961" w:type="dxa"/>
          </w:tcPr>
          <w:p w14:paraId="47D0801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Bohemian Rhapsody</w:t>
            </w:r>
          </w:p>
        </w:tc>
      </w:tr>
      <w:tr w:rsidR="001361B3" w:rsidRPr="00916E94" w14:paraId="11AE4085" w14:textId="77777777">
        <w:trPr>
          <w:trHeight w:val="300"/>
        </w:trPr>
        <w:tc>
          <w:tcPr>
            <w:tcW w:w="3539" w:type="dxa"/>
          </w:tcPr>
          <w:p w14:paraId="07B6736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lastRenderedPageBreak/>
              <w:t>Ben E King</w:t>
            </w:r>
          </w:p>
        </w:tc>
        <w:tc>
          <w:tcPr>
            <w:tcW w:w="4961" w:type="dxa"/>
          </w:tcPr>
          <w:p w14:paraId="7D75223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Stand by me</w:t>
            </w:r>
          </w:p>
        </w:tc>
      </w:tr>
      <w:tr w:rsidR="001361B3" w:rsidRPr="00916E94" w14:paraId="13B7C92D" w14:textId="77777777">
        <w:trPr>
          <w:trHeight w:val="300"/>
        </w:trPr>
        <w:tc>
          <w:tcPr>
            <w:tcW w:w="3539" w:type="dxa"/>
          </w:tcPr>
          <w:p w14:paraId="64EDEC2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Taylor Swift</w:t>
            </w:r>
          </w:p>
        </w:tc>
        <w:tc>
          <w:tcPr>
            <w:tcW w:w="4961" w:type="dxa"/>
          </w:tcPr>
          <w:p w14:paraId="1688A89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Various</w:t>
            </w:r>
          </w:p>
        </w:tc>
      </w:tr>
      <w:tr w:rsidR="001361B3" w:rsidRPr="00916E94" w14:paraId="09812308" w14:textId="77777777">
        <w:trPr>
          <w:trHeight w:val="300"/>
        </w:trPr>
        <w:tc>
          <w:tcPr>
            <w:tcW w:w="3539" w:type="dxa"/>
          </w:tcPr>
          <w:p w14:paraId="0CAD788D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Lynard</w:t>
            </w:r>
            <w:proofErr w:type="spellEnd"/>
            <w:r w:rsidRPr="00916E94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Skynard</w:t>
            </w:r>
            <w:proofErr w:type="spellEnd"/>
          </w:p>
        </w:tc>
        <w:tc>
          <w:tcPr>
            <w:tcW w:w="4961" w:type="dxa"/>
          </w:tcPr>
          <w:p w14:paraId="75F66B5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Sweet home Alabama</w:t>
            </w:r>
          </w:p>
        </w:tc>
      </w:tr>
      <w:tr w:rsidR="001361B3" w:rsidRPr="00916E94" w14:paraId="54CFED31" w14:textId="77777777">
        <w:trPr>
          <w:trHeight w:val="300"/>
        </w:trPr>
        <w:tc>
          <w:tcPr>
            <w:tcW w:w="3539" w:type="dxa"/>
          </w:tcPr>
          <w:p w14:paraId="3A299A6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Bon Jovi</w:t>
            </w:r>
          </w:p>
        </w:tc>
        <w:tc>
          <w:tcPr>
            <w:tcW w:w="4961" w:type="dxa"/>
          </w:tcPr>
          <w:p w14:paraId="69148F7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Living on a prayer</w:t>
            </w:r>
          </w:p>
        </w:tc>
      </w:tr>
      <w:tr w:rsidR="001361B3" w:rsidRPr="00916E94" w14:paraId="50182C79" w14:textId="77777777">
        <w:trPr>
          <w:trHeight w:val="300"/>
        </w:trPr>
        <w:tc>
          <w:tcPr>
            <w:tcW w:w="3539" w:type="dxa"/>
          </w:tcPr>
          <w:p w14:paraId="47CB566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Cold Chisel</w:t>
            </w:r>
          </w:p>
        </w:tc>
        <w:tc>
          <w:tcPr>
            <w:tcW w:w="4961" w:type="dxa"/>
          </w:tcPr>
          <w:p w14:paraId="5EBE92F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Khe</w:t>
            </w:r>
            <w:proofErr w:type="spellEnd"/>
            <w:r w:rsidRPr="00916E94">
              <w:rPr>
                <w:rFonts w:asciiTheme="majorHAnsi" w:hAnsiTheme="majorHAnsi" w:cstheme="majorHAnsi"/>
                <w:color w:val="000000"/>
              </w:rPr>
              <w:t xml:space="preserve"> San</w:t>
            </w:r>
          </w:p>
        </w:tc>
      </w:tr>
      <w:tr w:rsidR="001361B3" w:rsidRPr="00916E94" w14:paraId="658F8724" w14:textId="77777777">
        <w:trPr>
          <w:trHeight w:val="300"/>
        </w:trPr>
        <w:tc>
          <w:tcPr>
            <w:tcW w:w="3539" w:type="dxa"/>
          </w:tcPr>
          <w:p w14:paraId="4A6F00A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Men at Work</w:t>
            </w:r>
          </w:p>
        </w:tc>
        <w:tc>
          <w:tcPr>
            <w:tcW w:w="4961" w:type="dxa"/>
          </w:tcPr>
          <w:p w14:paraId="1F784F8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Down under</w:t>
            </w:r>
          </w:p>
        </w:tc>
      </w:tr>
      <w:tr w:rsidR="001361B3" w:rsidRPr="00916E94" w14:paraId="5BDC03D3" w14:textId="77777777">
        <w:trPr>
          <w:trHeight w:val="300"/>
        </w:trPr>
        <w:tc>
          <w:tcPr>
            <w:tcW w:w="3539" w:type="dxa"/>
          </w:tcPr>
          <w:p w14:paraId="4E406A8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916E94">
              <w:rPr>
                <w:rFonts w:asciiTheme="majorHAnsi" w:hAnsiTheme="majorHAnsi" w:cstheme="majorHAnsi"/>
                <w:color w:val="000000"/>
              </w:rPr>
              <w:t>Taxiride</w:t>
            </w:r>
            <w:proofErr w:type="spellEnd"/>
          </w:p>
        </w:tc>
        <w:tc>
          <w:tcPr>
            <w:tcW w:w="4961" w:type="dxa"/>
          </w:tcPr>
          <w:p w14:paraId="1842F5CA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Creeping up slowly</w:t>
            </w:r>
          </w:p>
        </w:tc>
      </w:tr>
      <w:tr w:rsidR="001361B3" w:rsidRPr="00916E94" w14:paraId="73A6A7DD" w14:textId="77777777">
        <w:trPr>
          <w:trHeight w:val="300"/>
        </w:trPr>
        <w:tc>
          <w:tcPr>
            <w:tcW w:w="3539" w:type="dxa"/>
          </w:tcPr>
          <w:p w14:paraId="228B8D65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Jimmy Barns</w:t>
            </w:r>
          </w:p>
        </w:tc>
        <w:tc>
          <w:tcPr>
            <w:tcW w:w="4961" w:type="dxa"/>
          </w:tcPr>
          <w:p w14:paraId="5EBC2A1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Working class man</w:t>
            </w:r>
          </w:p>
        </w:tc>
      </w:tr>
      <w:tr w:rsidR="001361B3" w:rsidRPr="00916E94" w14:paraId="70650345" w14:textId="77777777">
        <w:trPr>
          <w:trHeight w:val="300"/>
        </w:trPr>
        <w:tc>
          <w:tcPr>
            <w:tcW w:w="3539" w:type="dxa"/>
          </w:tcPr>
          <w:p w14:paraId="5B82B362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Ben Harper</w:t>
            </w:r>
          </w:p>
        </w:tc>
        <w:tc>
          <w:tcPr>
            <w:tcW w:w="4961" w:type="dxa"/>
          </w:tcPr>
          <w:p w14:paraId="4028983C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Steal my kisses</w:t>
            </w:r>
          </w:p>
        </w:tc>
      </w:tr>
      <w:tr w:rsidR="001361B3" w:rsidRPr="00916E94" w14:paraId="638A1045" w14:textId="77777777">
        <w:trPr>
          <w:trHeight w:val="300"/>
        </w:trPr>
        <w:tc>
          <w:tcPr>
            <w:tcW w:w="3539" w:type="dxa"/>
          </w:tcPr>
          <w:p w14:paraId="6E3B6739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Village People</w:t>
            </w:r>
          </w:p>
        </w:tc>
        <w:tc>
          <w:tcPr>
            <w:tcW w:w="4961" w:type="dxa"/>
          </w:tcPr>
          <w:p w14:paraId="77F3EAF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YMCA</w:t>
            </w:r>
          </w:p>
        </w:tc>
      </w:tr>
    </w:tbl>
    <w:p w14:paraId="429F21B9" w14:textId="77777777" w:rsidR="001361B3" w:rsidRPr="00916E94" w:rsidRDefault="001361B3">
      <w:pPr>
        <w:shd w:val="clear" w:color="auto" w:fill="FFFFFF"/>
        <w:spacing w:after="0" w:line="240" w:lineRule="auto"/>
        <w:rPr>
          <w:rFonts w:asciiTheme="majorHAnsi" w:eastAsia="Alegreya Sans" w:hAnsiTheme="majorHAnsi" w:cstheme="majorHAnsi"/>
          <w:color w:val="747474"/>
          <w:sz w:val="21"/>
          <w:szCs w:val="21"/>
        </w:rPr>
      </w:pPr>
    </w:p>
    <w:p w14:paraId="6DDD9D4E" w14:textId="1DBD5CCE" w:rsidR="001361B3" w:rsidRPr="00916E94" w:rsidRDefault="001361B3">
      <w:pPr>
        <w:rPr>
          <w:rFonts w:asciiTheme="majorHAnsi" w:eastAsia="Alegreya Sans" w:hAnsiTheme="majorHAnsi" w:cstheme="majorHAnsi"/>
          <w:color w:val="747474"/>
          <w:sz w:val="21"/>
          <w:szCs w:val="21"/>
        </w:rPr>
      </w:pPr>
    </w:p>
    <w:sectPr w:rsidR="001361B3" w:rsidRPr="00916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9FF5F" w14:textId="77777777" w:rsidR="00A44F66" w:rsidRDefault="00A44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62A7CAD7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  <w:bookmarkStart w:id="1" w:name="_GoBack"/>
    <w:bookmarkEnd w:id="1"/>
    <w:r w:rsidR="00DE700B">
      <w:rPr>
        <w:rFonts w:ascii="Alegreya Sans Light" w:hAnsi="Alegreya Sans Light"/>
        <w:sz w:val="18"/>
        <w:szCs w:val="18"/>
      </w:rPr>
      <w:t xml:space="preserve"> 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ECB85" w14:textId="77777777" w:rsidR="00A44F66" w:rsidRDefault="00A44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832EE" w14:textId="77777777" w:rsidR="00A44F66" w:rsidRDefault="00A44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9813E" w14:textId="77777777" w:rsidR="00A44F66" w:rsidRDefault="00A44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37536E"/>
    <w:rsid w:val="00453C9D"/>
    <w:rsid w:val="00916E94"/>
    <w:rsid w:val="00A44F66"/>
    <w:rsid w:val="00C15E5D"/>
    <w:rsid w:val="00DE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7</cp:revision>
  <dcterms:created xsi:type="dcterms:W3CDTF">2019-08-05T22:04:00Z</dcterms:created>
  <dcterms:modified xsi:type="dcterms:W3CDTF">2019-11-18T05:21:00Z</dcterms:modified>
</cp:coreProperties>
</file>