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021C7" w14:textId="77ABC9E2" w:rsidR="001361B3" w:rsidRPr="00157E7E" w:rsidRDefault="00453C9D">
      <w:pPr>
        <w:rPr>
          <w:rFonts w:asciiTheme="majorHAnsi" w:hAnsiTheme="majorHAnsi" w:cstheme="majorHAnsi"/>
          <w:b/>
          <w:bCs/>
          <w:color w:val="FF99FF"/>
          <w:sz w:val="30"/>
          <w:szCs w:val="30"/>
        </w:rPr>
      </w:pPr>
      <w:r w:rsidRPr="00157E7E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Budget &amp; </w:t>
      </w:r>
      <w:r w:rsidR="004A4604">
        <w:rPr>
          <w:rFonts w:asciiTheme="majorHAnsi" w:hAnsiTheme="majorHAnsi" w:cstheme="majorHAnsi"/>
          <w:b/>
          <w:bCs/>
          <w:color w:val="FF99FF"/>
          <w:sz w:val="30"/>
          <w:szCs w:val="30"/>
        </w:rPr>
        <w:t>Vendor</w:t>
      </w:r>
      <w:r w:rsidRPr="00157E7E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Summary</w:t>
      </w:r>
    </w:p>
    <w:p w14:paraId="198CCF7F" w14:textId="77777777" w:rsidR="001361B3" w:rsidRPr="00916E94" w:rsidRDefault="00453C9D">
      <w:pPr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916E94">
        <w:rPr>
          <w:rFonts w:asciiTheme="majorHAnsi" w:hAnsiTheme="majorHAnsi" w:cstheme="majorHAnsi"/>
          <w:i/>
          <w:color w:val="000000"/>
          <w:sz w:val="24"/>
          <w:szCs w:val="24"/>
        </w:rPr>
        <w:t>You may wish to transfer this to a Microsoft Excel spreadsheet to allow you to use formulas</w:t>
      </w:r>
    </w:p>
    <w:tbl>
      <w:tblPr>
        <w:tblStyle w:val="a6"/>
        <w:tblW w:w="15026" w:type="dxa"/>
        <w:tblInd w:w="-5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979"/>
        <w:gridCol w:w="2356"/>
        <w:gridCol w:w="1391"/>
        <w:gridCol w:w="1131"/>
        <w:gridCol w:w="1344"/>
        <w:gridCol w:w="1476"/>
        <w:gridCol w:w="2017"/>
        <w:gridCol w:w="2015"/>
        <w:gridCol w:w="1317"/>
      </w:tblGrid>
      <w:tr w:rsidR="001361B3" w:rsidRPr="00916E94" w14:paraId="7CC4D2CB" w14:textId="77777777" w:rsidTr="008129EA">
        <w:trPr>
          <w:trHeight w:val="300"/>
          <w:tblHeader/>
        </w:trPr>
        <w:tc>
          <w:tcPr>
            <w:tcW w:w="1979" w:type="dxa"/>
            <w:shd w:val="clear" w:color="auto" w:fill="FFCCFF"/>
          </w:tcPr>
          <w:p w14:paraId="4A010CCF" w14:textId="77777777" w:rsidR="001361B3" w:rsidRPr="00916E94" w:rsidRDefault="001361B3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</w:p>
        </w:tc>
        <w:tc>
          <w:tcPr>
            <w:tcW w:w="2356" w:type="dxa"/>
            <w:shd w:val="clear" w:color="auto" w:fill="FFCCFF"/>
            <w:vAlign w:val="center"/>
          </w:tcPr>
          <w:p w14:paraId="25553A97" w14:textId="77777777" w:rsidR="001361B3" w:rsidRPr="00916E94" w:rsidRDefault="001361B3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FFCCFF"/>
          </w:tcPr>
          <w:p w14:paraId="51B58114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Projected Cost / Budget</w:t>
            </w:r>
          </w:p>
        </w:tc>
        <w:tc>
          <w:tcPr>
            <w:tcW w:w="1131" w:type="dxa"/>
            <w:shd w:val="clear" w:color="auto" w:fill="FFCCFF"/>
          </w:tcPr>
          <w:p w14:paraId="3B25CE62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Supplier</w:t>
            </w:r>
          </w:p>
        </w:tc>
        <w:tc>
          <w:tcPr>
            <w:tcW w:w="1344" w:type="dxa"/>
            <w:shd w:val="clear" w:color="auto" w:fill="FFCCFF"/>
          </w:tcPr>
          <w:p w14:paraId="346B5194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Contact Details</w:t>
            </w:r>
          </w:p>
        </w:tc>
        <w:tc>
          <w:tcPr>
            <w:tcW w:w="1476" w:type="dxa"/>
            <w:shd w:val="clear" w:color="auto" w:fill="FFCCFF"/>
          </w:tcPr>
          <w:p w14:paraId="14257BA7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Date Confirmed</w:t>
            </w:r>
          </w:p>
        </w:tc>
        <w:tc>
          <w:tcPr>
            <w:tcW w:w="2017" w:type="dxa"/>
            <w:shd w:val="clear" w:color="auto" w:fill="FFCCFF"/>
          </w:tcPr>
          <w:p w14:paraId="7D0563D2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 xml:space="preserve">Deposit – Amount &amp; Date Due/Paid/Status </w:t>
            </w:r>
            <w:r w:rsidRPr="00916E94">
              <w:rPr>
                <w:rFonts w:asciiTheme="majorHAnsi" w:hAnsiTheme="majorHAnsi" w:cstheme="majorHAnsi"/>
                <w:i/>
                <w:color w:val="747474"/>
                <w:sz w:val="16"/>
                <w:szCs w:val="16"/>
              </w:rPr>
              <w:t>Continuously Update</w:t>
            </w:r>
          </w:p>
        </w:tc>
        <w:tc>
          <w:tcPr>
            <w:tcW w:w="2015" w:type="dxa"/>
            <w:shd w:val="clear" w:color="auto" w:fill="FFCCFF"/>
          </w:tcPr>
          <w:p w14:paraId="52D36B4B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 xml:space="preserve">Balance – Amount &amp; Date Due/Paid/Status </w:t>
            </w:r>
            <w:r w:rsidRPr="00916E94">
              <w:rPr>
                <w:rFonts w:asciiTheme="majorHAnsi" w:hAnsiTheme="majorHAnsi" w:cstheme="majorHAnsi"/>
                <w:i/>
                <w:color w:val="747474"/>
                <w:sz w:val="16"/>
                <w:szCs w:val="16"/>
              </w:rPr>
              <w:t>Continuously Update</w:t>
            </w:r>
          </w:p>
        </w:tc>
        <w:tc>
          <w:tcPr>
            <w:tcW w:w="1317" w:type="dxa"/>
            <w:shd w:val="clear" w:color="auto" w:fill="FFCCFF"/>
          </w:tcPr>
          <w:p w14:paraId="13C80DC4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Actual Cost</w:t>
            </w:r>
          </w:p>
        </w:tc>
      </w:tr>
      <w:tr w:rsidR="001361B3" w:rsidRPr="00916E94" w14:paraId="4C6BEC96" w14:textId="77777777">
        <w:trPr>
          <w:trHeight w:val="300"/>
        </w:trPr>
        <w:tc>
          <w:tcPr>
            <w:tcW w:w="1979" w:type="dxa"/>
            <w:vMerge w:val="restart"/>
          </w:tcPr>
          <w:p w14:paraId="25D7B799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Ceremony</w:t>
            </w:r>
          </w:p>
        </w:tc>
        <w:tc>
          <w:tcPr>
            <w:tcW w:w="2356" w:type="dxa"/>
          </w:tcPr>
          <w:p w14:paraId="5FAB3A2D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Event Setup/Styling</w:t>
            </w:r>
          </w:p>
        </w:tc>
        <w:tc>
          <w:tcPr>
            <w:tcW w:w="1391" w:type="dxa"/>
          </w:tcPr>
          <w:p w14:paraId="46E3C92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2BA7EFB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64A3716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6D42724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2927034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58B5B3C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4DBFA6B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59AE0803" w14:textId="77777777">
        <w:trPr>
          <w:trHeight w:val="300"/>
        </w:trPr>
        <w:tc>
          <w:tcPr>
            <w:tcW w:w="1979" w:type="dxa"/>
            <w:vMerge/>
          </w:tcPr>
          <w:p w14:paraId="6360071D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75FDCE74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Venue Hire</w:t>
            </w:r>
          </w:p>
        </w:tc>
        <w:tc>
          <w:tcPr>
            <w:tcW w:w="1391" w:type="dxa"/>
          </w:tcPr>
          <w:p w14:paraId="24E6401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30346C7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66321C7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2B7A2DF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0942FDF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6A15589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4FF3DE9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6B83E654" w14:textId="77777777">
        <w:trPr>
          <w:trHeight w:val="300"/>
        </w:trPr>
        <w:tc>
          <w:tcPr>
            <w:tcW w:w="1979" w:type="dxa"/>
            <w:vMerge/>
          </w:tcPr>
          <w:p w14:paraId="047642CB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47ED2835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Marriage Celebrant</w:t>
            </w:r>
          </w:p>
        </w:tc>
        <w:tc>
          <w:tcPr>
            <w:tcW w:w="1391" w:type="dxa"/>
          </w:tcPr>
          <w:p w14:paraId="702C578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702629C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031CEA5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0756F6F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2E4DB9D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76DEBEC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5A4A329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A617B06" w14:textId="77777777">
        <w:trPr>
          <w:trHeight w:val="300"/>
        </w:trPr>
        <w:tc>
          <w:tcPr>
            <w:tcW w:w="1979" w:type="dxa"/>
            <w:vMerge/>
          </w:tcPr>
          <w:p w14:paraId="3E28210C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24889F01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Stationery – Order of Service Booklets</w:t>
            </w:r>
          </w:p>
        </w:tc>
        <w:tc>
          <w:tcPr>
            <w:tcW w:w="1391" w:type="dxa"/>
          </w:tcPr>
          <w:p w14:paraId="2848B47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083F2D0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7AAFB83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423BF3A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10FFDC8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42BC3F7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4ADAE3C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61EBA55A" w14:textId="77777777">
        <w:trPr>
          <w:trHeight w:val="300"/>
        </w:trPr>
        <w:tc>
          <w:tcPr>
            <w:tcW w:w="1979" w:type="dxa"/>
            <w:vMerge/>
          </w:tcPr>
          <w:p w14:paraId="18B96954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1C0A6E52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Refreshments</w:t>
            </w:r>
          </w:p>
        </w:tc>
        <w:tc>
          <w:tcPr>
            <w:tcW w:w="1391" w:type="dxa"/>
          </w:tcPr>
          <w:p w14:paraId="5736F91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72FF7F4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4EC304B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2A998BD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5F95C3D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0F87E78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6BCAE62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3F3EC7AF" w14:textId="77777777">
        <w:trPr>
          <w:trHeight w:val="300"/>
        </w:trPr>
        <w:tc>
          <w:tcPr>
            <w:tcW w:w="1979" w:type="dxa"/>
            <w:vMerge/>
          </w:tcPr>
          <w:p w14:paraId="28336967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575F69FC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Music</w:t>
            </w:r>
          </w:p>
        </w:tc>
        <w:tc>
          <w:tcPr>
            <w:tcW w:w="1391" w:type="dxa"/>
          </w:tcPr>
          <w:p w14:paraId="0271D30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63B944E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5596175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7A0A038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6D3712B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74D6A05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68D1448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A58F5A3" w14:textId="77777777">
        <w:trPr>
          <w:trHeight w:val="300"/>
        </w:trPr>
        <w:tc>
          <w:tcPr>
            <w:tcW w:w="1979" w:type="dxa"/>
            <w:vMerge w:val="restart"/>
          </w:tcPr>
          <w:p w14:paraId="667F59D7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Reception</w:t>
            </w:r>
          </w:p>
        </w:tc>
        <w:tc>
          <w:tcPr>
            <w:tcW w:w="2356" w:type="dxa"/>
          </w:tcPr>
          <w:p w14:paraId="3EA68212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 xml:space="preserve">Venue Hire </w:t>
            </w:r>
          </w:p>
        </w:tc>
        <w:tc>
          <w:tcPr>
            <w:tcW w:w="1391" w:type="dxa"/>
          </w:tcPr>
          <w:p w14:paraId="14D8B4C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589BC74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6B39B7B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204A43D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5C19974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5CCC4DA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24CC3D5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6DB9E3BD" w14:textId="77777777">
        <w:trPr>
          <w:trHeight w:val="300"/>
        </w:trPr>
        <w:tc>
          <w:tcPr>
            <w:tcW w:w="1979" w:type="dxa"/>
            <w:vMerge/>
          </w:tcPr>
          <w:p w14:paraId="51D4444F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574D5939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Package</w:t>
            </w:r>
          </w:p>
        </w:tc>
        <w:tc>
          <w:tcPr>
            <w:tcW w:w="1391" w:type="dxa"/>
          </w:tcPr>
          <w:p w14:paraId="4D64C75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2E3FE9B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64F6B3A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6757E0A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151E9E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2E86A26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7E11035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AEBC688" w14:textId="77777777">
        <w:trPr>
          <w:trHeight w:val="300"/>
        </w:trPr>
        <w:tc>
          <w:tcPr>
            <w:tcW w:w="1979" w:type="dxa"/>
            <w:vMerge/>
          </w:tcPr>
          <w:p w14:paraId="0F62C046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5A770596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 xml:space="preserve"> Bar Tab</w:t>
            </w:r>
          </w:p>
        </w:tc>
        <w:tc>
          <w:tcPr>
            <w:tcW w:w="1391" w:type="dxa"/>
          </w:tcPr>
          <w:p w14:paraId="231E224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561524D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0433A81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4CC485F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2A537DF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6014398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02EFF73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6014C6F2" w14:textId="77777777">
        <w:trPr>
          <w:trHeight w:val="300"/>
        </w:trPr>
        <w:tc>
          <w:tcPr>
            <w:tcW w:w="1979" w:type="dxa"/>
            <w:vMerge/>
          </w:tcPr>
          <w:p w14:paraId="522C292C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03345EB2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DJ/Band</w:t>
            </w:r>
          </w:p>
        </w:tc>
        <w:tc>
          <w:tcPr>
            <w:tcW w:w="1391" w:type="dxa"/>
          </w:tcPr>
          <w:p w14:paraId="0B2180C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1F54EE1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183DC20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1448880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D9746B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6F80348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246C0BF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6F3EE3EE" w14:textId="77777777">
        <w:trPr>
          <w:trHeight w:val="300"/>
        </w:trPr>
        <w:tc>
          <w:tcPr>
            <w:tcW w:w="1979" w:type="dxa"/>
            <w:vMerge/>
          </w:tcPr>
          <w:p w14:paraId="18210A2F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46905F80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Styling / Decorations</w:t>
            </w:r>
          </w:p>
        </w:tc>
        <w:tc>
          <w:tcPr>
            <w:tcW w:w="1391" w:type="dxa"/>
          </w:tcPr>
          <w:p w14:paraId="2BAC94B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16D1AA1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0477E38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066015A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2F2B3AD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287D83D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7238270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DA01F90" w14:textId="77777777">
        <w:trPr>
          <w:trHeight w:val="300"/>
        </w:trPr>
        <w:tc>
          <w:tcPr>
            <w:tcW w:w="1979" w:type="dxa"/>
            <w:vMerge/>
          </w:tcPr>
          <w:p w14:paraId="5ABB02F1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536CBD87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Bonbonnieres</w:t>
            </w:r>
          </w:p>
        </w:tc>
        <w:tc>
          <w:tcPr>
            <w:tcW w:w="1391" w:type="dxa"/>
          </w:tcPr>
          <w:p w14:paraId="0DAFC60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2B4DAAA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5D99936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67B8A71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1EFF56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5DA7340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7284042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2F32ADAE" w14:textId="77777777">
        <w:trPr>
          <w:trHeight w:val="300"/>
        </w:trPr>
        <w:tc>
          <w:tcPr>
            <w:tcW w:w="1979" w:type="dxa"/>
            <w:vMerge/>
          </w:tcPr>
          <w:p w14:paraId="12E7B799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5E7B2BB7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Stationery – Menus, Name Plates, Seating Chart</w:t>
            </w:r>
          </w:p>
        </w:tc>
        <w:tc>
          <w:tcPr>
            <w:tcW w:w="1391" w:type="dxa"/>
          </w:tcPr>
          <w:p w14:paraId="3649021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29E21AC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622AFA4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25D0141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A9E925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7060D5F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4DFE489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B9FCBDB" w14:textId="77777777">
        <w:trPr>
          <w:trHeight w:val="300"/>
        </w:trPr>
        <w:tc>
          <w:tcPr>
            <w:tcW w:w="1979" w:type="dxa"/>
            <w:vMerge w:val="restart"/>
          </w:tcPr>
          <w:p w14:paraId="463DBF3B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 xml:space="preserve">Services </w:t>
            </w:r>
          </w:p>
        </w:tc>
        <w:tc>
          <w:tcPr>
            <w:tcW w:w="2356" w:type="dxa"/>
          </w:tcPr>
          <w:p w14:paraId="49DE1E2A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Flowers</w:t>
            </w:r>
          </w:p>
        </w:tc>
        <w:tc>
          <w:tcPr>
            <w:tcW w:w="1391" w:type="dxa"/>
          </w:tcPr>
          <w:p w14:paraId="6938020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24B2BF6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7865ABB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6F7A128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926A18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1A0FD76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6CC7E4C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5B2E3DD9" w14:textId="77777777">
        <w:trPr>
          <w:trHeight w:val="300"/>
        </w:trPr>
        <w:tc>
          <w:tcPr>
            <w:tcW w:w="1979" w:type="dxa"/>
            <w:vMerge/>
          </w:tcPr>
          <w:p w14:paraId="4C5C6142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0F0BEC82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Photographer</w:t>
            </w:r>
          </w:p>
        </w:tc>
        <w:tc>
          <w:tcPr>
            <w:tcW w:w="1391" w:type="dxa"/>
          </w:tcPr>
          <w:p w14:paraId="577CEE4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6ECEC6D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0DAF92F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23A57AE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1E69993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5428630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2C6C8B7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15EB5FBF" w14:textId="77777777">
        <w:trPr>
          <w:trHeight w:val="300"/>
        </w:trPr>
        <w:tc>
          <w:tcPr>
            <w:tcW w:w="1979" w:type="dxa"/>
            <w:vMerge/>
          </w:tcPr>
          <w:p w14:paraId="180798D5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767EE58A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Car(s)</w:t>
            </w:r>
          </w:p>
        </w:tc>
        <w:tc>
          <w:tcPr>
            <w:tcW w:w="1391" w:type="dxa"/>
          </w:tcPr>
          <w:p w14:paraId="7D38C7E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0659008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1F76AD7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26E86C7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D95F5B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3D0010D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4693247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2C11D27B" w14:textId="77777777">
        <w:trPr>
          <w:trHeight w:val="300"/>
        </w:trPr>
        <w:tc>
          <w:tcPr>
            <w:tcW w:w="1979" w:type="dxa"/>
            <w:vMerge/>
          </w:tcPr>
          <w:p w14:paraId="01C4ECCB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7ABCE961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Accommodation – Before and After</w:t>
            </w:r>
          </w:p>
        </w:tc>
        <w:tc>
          <w:tcPr>
            <w:tcW w:w="1391" w:type="dxa"/>
          </w:tcPr>
          <w:p w14:paraId="3C5232F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387905F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15E6BA5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4F87346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10F2585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3C33E44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2DC9A6D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3C3EEF80" w14:textId="77777777">
        <w:trPr>
          <w:trHeight w:val="300"/>
        </w:trPr>
        <w:tc>
          <w:tcPr>
            <w:tcW w:w="1979" w:type="dxa"/>
            <w:vMerge/>
          </w:tcPr>
          <w:p w14:paraId="42C48CC1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09589A50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Cake</w:t>
            </w:r>
          </w:p>
        </w:tc>
        <w:tc>
          <w:tcPr>
            <w:tcW w:w="1391" w:type="dxa"/>
          </w:tcPr>
          <w:p w14:paraId="2724AC8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44FAA89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5F2310A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5F43E34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4A726B7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2290895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1DF0DC4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3129AC46" w14:textId="77777777">
        <w:trPr>
          <w:trHeight w:val="300"/>
        </w:trPr>
        <w:tc>
          <w:tcPr>
            <w:tcW w:w="1979" w:type="dxa"/>
            <w:vMerge/>
          </w:tcPr>
          <w:p w14:paraId="5576D053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4A22DD4A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Videographer</w:t>
            </w:r>
          </w:p>
        </w:tc>
        <w:tc>
          <w:tcPr>
            <w:tcW w:w="1391" w:type="dxa"/>
          </w:tcPr>
          <w:p w14:paraId="3690314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54BE6E7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28A1B67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5EE27D4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1EDCD0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0ADFB8D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43C329D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252F5BB2" w14:textId="77777777">
        <w:trPr>
          <w:trHeight w:val="300"/>
        </w:trPr>
        <w:tc>
          <w:tcPr>
            <w:tcW w:w="1979" w:type="dxa"/>
            <w:vMerge w:val="restart"/>
          </w:tcPr>
          <w:p w14:paraId="26C2BA9F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Bride/Groom 1</w:t>
            </w:r>
          </w:p>
        </w:tc>
        <w:tc>
          <w:tcPr>
            <w:tcW w:w="2356" w:type="dxa"/>
          </w:tcPr>
          <w:p w14:paraId="177E1A4A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Dress/Suit</w:t>
            </w:r>
          </w:p>
        </w:tc>
        <w:tc>
          <w:tcPr>
            <w:tcW w:w="1391" w:type="dxa"/>
          </w:tcPr>
          <w:p w14:paraId="5BC3490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6DD5313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26CEC4A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655A3BD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51B586E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3C05652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360627B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145826B0" w14:textId="77777777">
        <w:trPr>
          <w:trHeight w:val="300"/>
        </w:trPr>
        <w:tc>
          <w:tcPr>
            <w:tcW w:w="1979" w:type="dxa"/>
            <w:vMerge/>
          </w:tcPr>
          <w:p w14:paraId="24DD93EE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6380EA40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Alterations</w:t>
            </w:r>
          </w:p>
        </w:tc>
        <w:tc>
          <w:tcPr>
            <w:tcW w:w="1391" w:type="dxa"/>
          </w:tcPr>
          <w:p w14:paraId="63A77C7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2B5E5AD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5DD0994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26949C6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2E40AE9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0277109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2CC4C8C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25B643FE" w14:textId="77777777">
        <w:trPr>
          <w:trHeight w:val="300"/>
        </w:trPr>
        <w:tc>
          <w:tcPr>
            <w:tcW w:w="1979" w:type="dxa"/>
            <w:vMerge/>
          </w:tcPr>
          <w:p w14:paraId="14D0D9A0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2B397EA2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Accessories</w:t>
            </w:r>
          </w:p>
        </w:tc>
        <w:tc>
          <w:tcPr>
            <w:tcW w:w="1391" w:type="dxa"/>
          </w:tcPr>
          <w:p w14:paraId="57BBC67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59B9DD9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4A767DD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3EC74DD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7F031B8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3544211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11B69D1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BD480A9" w14:textId="77777777">
        <w:trPr>
          <w:trHeight w:val="300"/>
        </w:trPr>
        <w:tc>
          <w:tcPr>
            <w:tcW w:w="1979" w:type="dxa"/>
            <w:vMerge/>
          </w:tcPr>
          <w:p w14:paraId="5C5B34AC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32009CAD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Hair and Make-up</w:t>
            </w:r>
          </w:p>
        </w:tc>
        <w:tc>
          <w:tcPr>
            <w:tcW w:w="1391" w:type="dxa"/>
          </w:tcPr>
          <w:p w14:paraId="5C876BC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523F278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5BDB7B1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0E0F266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76405A6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1DDA568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5C372D5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6F4274FC" w14:textId="77777777">
        <w:trPr>
          <w:trHeight w:val="300"/>
        </w:trPr>
        <w:tc>
          <w:tcPr>
            <w:tcW w:w="1979" w:type="dxa"/>
            <w:vMerge/>
          </w:tcPr>
          <w:p w14:paraId="3258A37E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0D84F949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Shoes</w:t>
            </w:r>
          </w:p>
        </w:tc>
        <w:tc>
          <w:tcPr>
            <w:tcW w:w="1391" w:type="dxa"/>
          </w:tcPr>
          <w:p w14:paraId="415C173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04F2C36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703F82B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4F866BB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72DF1F0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74B6175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08A9A59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5E8DD582" w14:textId="77777777">
        <w:trPr>
          <w:trHeight w:val="300"/>
        </w:trPr>
        <w:tc>
          <w:tcPr>
            <w:tcW w:w="1979" w:type="dxa"/>
            <w:vMerge/>
          </w:tcPr>
          <w:p w14:paraId="638ECD4C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7866D038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Ring</w:t>
            </w:r>
          </w:p>
        </w:tc>
        <w:tc>
          <w:tcPr>
            <w:tcW w:w="1391" w:type="dxa"/>
          </w:tcPr>
          <w:p w14:paraId="1B4EFEF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4097FEB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2213295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5425C24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479BD9B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40FB2D5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7F07853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5EA450C9" w14:textId="77777777">
        <w:trPr>
          <w:trHeight w:val="300"/>
        </w:trPr>
        <w:tc>
          <w:tcPr>
            <w:tcW w:w="1979" w:type="dxa"/>
            <w:vMerge w:val="restart"/>
          </w:tcPr>
          <w:p w14:paraId="0244D04B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Bride/Groom 2</w:t>
            </w:r>
          </w:p>
        </w:tc>
        <w:tc>
          <w:tcPr>
            <w:tcW w:w="2356" w:type="dxa"/>
          </w:tcPr>
          <w:p w14:paraId="24F78E96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Dress/Suit</w:t>
            </w:r>
          </w:p>
        </w:tc>
        <w:tc>
          <w:tcPr>
            <w:tcW w:w="1391" w:type="dxa"/>
          </w:tcPr>
          <w:p w14:paraId="4825D2F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6E1ACFE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15A6B50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377B746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162E843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11930D2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516D06A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2AF7C7BE" w14:textId="77777777">
        <w:trPr>
          <w:trHeight w:val="300"/>
        </w:trPr>
        <w:tc>
          <w:tcPr>
            <w:tcW w:w="1979" w:type="dxa"/>
            <w:vMerge/>
          </w:tcPr>
          <w:p w14:paraId="60BC2A5A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2DB197C9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Alterations</w:t>
            </w:r>
          </w:p>
        </w:tc>
        <w:tc>
          <w:tcPr>
            <w:tcW w:w="1391" w:type="dxa"/>
          </w:tcPr>
          <w:p w14:paraId="1118D2B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0059528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7DC01C3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4E088BD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8EA393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0CA2832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518D0B4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7E601B4E" w14:textId="77777777">
        <w:trPr>
          <w:trHeight w:val="300"/>
        </w:trPr>
        <w:tc>
          <w:tcPr>
            <w:tcW w:w="1979" w:type="dxa"/>
            <w:vMerge/>
          </w:tcPr>
          <w:p w14:paraId="7EB68907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3BB3DCE9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Accessories</w:t>
            </w:r>
          </w:p>
        </w:tc>
        <w:tc>
          <w:tcPr>
            <w:tcW w:w="1391" w:type="dxa"/>
          </w:tcPr>
          <w:p w14:paraId="7E2EAAC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5F5AE08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3C653AB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12897E5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FC12BA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70B52B5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714BA75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0B32C3BA" w14:textId="77777777">
        <w:trPr>
          <w:trHeight w:val="80"/>
        </w:trPr>
        <w:tc>
          <w:tcPr>
            <w:tcW w:w="1979" w:type="dxa"/>
            <w:vMerge/>
          </w:tcPr>
          <w:p w14:paraId="48048A07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713010C5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Hair and Make-up</w:t>
            </w:r>
          </w:p>
        </w:tc>
        <w:tc>
          <w:tcPr>
            <w:tcW w:w="1391" w:type="dxa"/>
          </w:tcPr>
          <w:p w14:paraId="5C005AC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14A7CFB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04D8CBF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0C15A1D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34ED95A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199339D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401F48A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EB6E264" w14:textId="77777777">
        <w:trPr>
          <w:trHeight w:val="300"/>
        </w:trPr>
        <w:tc>
          <w:tcPr>
            <w:tcW w:w="1979" w:type="dxa"/>
            <w:vMerge/>
          </w:tcPr>
          <w:p w14:paraId="358B6B9F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40AC7D51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Shoes</w:t>
            </w:r>
          </w:p>
        </w:tc>
        <w:tc>
          <w:tcPr>
            <w:tcW w:w="1391" w:type="dxa"/>
          </w:tcPr>
          <w:p w14:paraId="34505C0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09E6421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6182613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61D96F2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6D89E6A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5E62C3C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0DFD6FC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12E1FFB2" w14:textId="77777777">
        <w:trPr>
          <w:trHeight w:val="300"/>
        </w:trPr>
        <w:tc>
          <w:tcPr>
            <w:tcW w:w="1979" w:type="dxa"/>
            <w:vMerge/>
          </w:tcPr>
          <w:p w14:paraId="5917E4C7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04B086F4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Ring</w:t>
            </w:r>
          </w:p>
        </w:tc>
        <w:tc>
          <w:tcPr>
            <w:tcW w:w="1391" w:type="dxa"/>
          </w:tcPr>
          <w:p w14:paraId="0335FE4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4967E59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31E0CEB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18673E0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4BC3CD4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31A6760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5A0BD47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7FFCE9EE" w14:textId="77777777">
        <w:trPr>
          <w:trHeight w:val="300"/>
        </w:trPr>
        <w:tc>
          <w:tcPr>
            <w:tcW w:w="1979" w:type="dxa"/>
            <w:vMerge w:val="restart"/>
          </w:tcPr>
          <w:p w14:paraId="031B00D2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Bridal Party 1</w:t>
            </w:r>
          </w:p>
        </w:tc>
        <w:tc>
          <w:tcPr>
            <w:tcW w:w="2356" w:type="dxa"/>
          </w:tcPr>
          <w:p w14:paraId="3DFB31C2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Dress/Suit</w:t>
            </w:r>
          </w:p>
        </w:tc>
        <w:tc>
          <w:tcPr>
            <w:tcW w:w="1391" w:type="dxa"/>
          </w:tcPr>
          <w:p w14:paraId="68B0C58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6096CC0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141DBEF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54332FA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4AB8803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231BE10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7F94869B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b/>
                <w:color w:val="000000"/>
              </w:rPr>
              <w:t> </w:t>
            </w:r>
          </w:p>
        </w:tc>
      </w:tr>
      <w:tr w:rsidR="001361B3" w:rsidRPr="00916E94" w14:paraId="67C1FB4D" w14:textId="77777777">
        <w:trPr>
          <w:trHeight w:val="300"/>
        </w:trPr>
        <w:tc>
          <w:tcPr>
            <w:tcW w:w="1979" w:type="dxa"/>
            <w:vMerge/>
          </w:tcPr>
          <w:p w14:paraId="24A758F5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430C6E78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Alterations</w:t>
            </w:r>
          </w:p>
        </w:tc>
        <w:tc>
          <w:tcPr>
            <w:tcW w:w="1391" w:type="dxa"/>
          </w:tcPr>
          <w:p w14:paraId="4EF6C5A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6C09DCF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516E607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1276CD2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72A945E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62EBAEF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06A44A4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78C0CD71" w14:textId="77777777">
        <w:trPr>
          <w:trHeight w:val="300"/>
        </w:trPr>
        <w:tc>
          <w:tcPr>
            <w:tcW w:w="1979" w:type="dxa"/>
            <w:vMerge/>
          </w:tcPr>
          <w:p w14:paraId="17D2A8B2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079E617A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Accessories</w:t>
            </w:r>
          </w:p>
        </w:tc>
        <w:tc>
          <w:tcPr>
            <w:tcW w:w="1391" w:type="dxa"/>
          </w:tcPr>
          <w:p w14:paraId="620E2A4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547814D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1DC5824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3D22F04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00678BA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1F65A60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199EB63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45D83684" w14:textId="77777777">
        <w:trPr>
          <w:trHeight w:val="300"/>
        </w:trPr>
        <w:tc>
          <w:tcPr>
            <w:tcW w:w="1979" w:type="dxa"/>
            <w:vMerge/>
          </w:tcPr>
          <w:p w14:paraId="17965F1D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7ECBA722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Hair and Make-up</w:t>
            </w:r>
          </w:p>
        </w:tc>
        <w:tc>
          <w:tcPr>
            <w:tcW w:w="1391" w:type="dxa"/>
          </w:tcPr>
          <w:p w14:paraId="65D7CE1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230B3E0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01573FF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0B3D29F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447FB6A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728F2CC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79B5931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350759F8" w14:textId="77777777">
        <w:trPr>
          <w:trHeight w:val="300"/>
        </w:trPr>
        <w:tc>
          <w:tcPr>
            <w:tcW w:w="1979" w:type="dxa"/>
            <w:vMerge/>
          </w:tcPr>
          <w:p w14:paraId="12B02E1D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0BE5BEF1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Shoes</w:t>
            </w:r>
          </w:p>
        </w:tc>
        <w:tc>
          <w:tcPr>
            <w:tcW w:w="1391" w:type="dxa"/>
          </w:tcPr>
          <w:p w14:paraId="07DAE41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736C22B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167C855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42146A1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2436EE7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6A680E1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34F1A30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2F4994B3" w14:textId="77777777">
        <w:trPr>
          <w:trHeight w:val="300"/>
        </w:trPr>
        <w:tc>
          <w:tcPr>
            <w:tcW w:w="1979" w:type="dxa"/>
            <w:vMerge/>
          </w:tcPr>
          <w:p w14:paraId="76135B8D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5FAC35F8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Gift</w:t>
            </w:r>
          </w:p>
        </w:tc>
        <w:tc>
          <w:tcPr>
            <w:tcW w:w="1391" w:type="dxa"/>
          </w:tcPr>
          <w:p w14:paraId="6C9F4DC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3677873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228BEEA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6D4E443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6E9B045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4C03214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2F2165C2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552FB85A" w14:textId="77777777">
        <w:trPr>
          <w:trHeight w:val="300"/>
        </w:trPr>
        <w:tc>
          <w:tcPr>
            <w:tcW w:w="1979" w:type="dxa"/>
            <w:vMerge w:val="restart"/>
          </w:tcPr>
          <w:p w14:paraId="34DA6CF9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>Bridal Party 2</w:t>
            </w:r>
          </w:p>
        </w:tc>
        <w:tc>
          <w:tcPr>
            <w:tcW w:w="2356" w:type="dxa"/>
            <w:shd w:val="clear" w:color="auto" w:fill="auto"/>
          </w:tcPr>
          <w:p w14:paraId="3A934D0C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Dress/Suit</w:t>
            </w:r>
          </w:p>
        </w:tc>
        <w:tc>
          <w:tcPr>
            <w:tcW w:w="1391" w:type="dxa"/>
          </w:tcPr>
          <w:p w14:paraId="3FFF8ED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131" w:type="dxa"/>
          </w:tcPr>
          <w:p w14:paraId="4A18956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44" w:type="dxa"/>
          </w:tcPr>
          <w:p w14:paraId="2C2806C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76" w:type="dxa"/>
          </w:tcPr>
          <w:p w14:paraId="1697E36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7" w:type="dxa"/>
          </w:tcPr>
          <w:p w14:paraId="5BFB65E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15" w:type="dxa"/>
          </w:tcPr>
          <w:p w14:paraId="5680D19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17" w:type="dxa"/>
          </w:tcPr>
          <w:p w14:paraId="26F6628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361B3" w:rsidRPr="00916E94" w14:paraId="089E604C" w14:textId="77777777">
        <w:trPr>
          <w:trHeight w:val="300"/>
        </w:trPr>
        <w:tc>
          <w:tcPr>
            <w:tcW w:w="1979" w:type="dxa"/>
            <w:vMerge/>
          </w:tcPr>
          <w:p w14:paraId="22C03B93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6" w:type="dxa"/>
          </w:tcPr>
          <w:p w14:paraId="43BA38F0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Alterations</w:t>
            </w:r>
          </w:p>
        </w:tc>
        <w:tc>
          <w:tcPr>
            <w:tcW w:w="1391" w:type="dxa"/>
          </w:tcPr>
          <w:p w14:paraId="5A27346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131" w:type="dxa"/>
          </w:tcPr>
          <w:p w14:paraId="2D12AF8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44" w:type="dxa"/>
          </w:tcPr>
          <w:p w14:paraId="40E5CDC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476" w:type="dxa"/>
          </w:tcPr>
          <w:p w14:paraId="4B131F8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7" w:type="dxa"/>
          </w:tcPr>
          <w:p w14:paraId="37AE7E8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5" w:type="dxa"/>
          </w:tcPr>
          <w:p w14:paraId="3C37CE44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17" w:type="dxa"/>
          </w:tcPr>
          <w:p w14:paraId="43F0D16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1361B3" w:rsidRPr="00916E94" w14:paraId="665F15B8" w14:textId="77777777">
        <w:trPr>
          <w:trHeight w:val="300"/>
        </w:trPr>
        <w:tc>
          <w:tcPr>
            <w:tcW w:w="1979" w:type="dxa"/>
            <w:vMerge/>
          </w:tcPr>
          <w:p w14:paraId="3EE0EB19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356" w:type="dxa"/>
          </w:tcPr>
          <w:p w14:paraId="55A7ED5B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Accessories</w:t>
            </w:r>
          </w:p>
        </w:tc>
        <w:tc>
          <w:tcPr>
            <w:tcW w:w="1391" w:type="dxa"/>
          </w:tcPr>
          <w:p w14:paraId="26499CA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131" w:type="dxa"/>
          </w:tcPr>
          <w:p w14:paraId="710B1E96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44" w:type="dxa"/>
          </w:tcPr>
          <w:p w14:paraId="52A1469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476" w:type="dxa"/>
          </w:tcPr>
          <w:p w14:paraId="101F0B6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7" w:type="dxa"/>
          </w:tcPr>
          <w:p w14:paraId="1205D08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5" w:type="dxa"/>
          </w:tcPr>
          <w:p w14:paraId="041E926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17" w:type="dxa"/>
          </w:tcPr>
          <w:p w14:paraId="23E369D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1361B3" w:rsidRPr="00916E94" w14:paraId="38EC0DD1" w14:textId="77777777">
        <w:trPr>
          <w:trHeight w:val="300"/>
        </w:trPr>
        <w:tc>
          <w:tcPr>
            <w:tcW w:w="1979" w:type="dxa"/>
            <w:vMerge/>
          </w:tcPr>
          <w:p w14:paraId="68D126C8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356" w:type="dxa"/>
          </w:tcPr>
          <w:p w14:paraId="3AC9B8EC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Hair and Make-up</w:t>
            </w:r>
          </w:p>
        </w:tc>
        <w:tc>
          <w:tcPr>
            <w:tcW w:w="1391" w:type="dxa"/>
          </w:tcPr>
          <w:p w14:paraId="67C80FA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131" w:type="dxa"/>
          </w:tcPr>
          <w:p w14:paraId="010D2BF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44" w:type="dxa"/>
          </w:tcPr>
          <w:p w14:paraId="715BB82E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476" w:type="dxa"/>
          </w:tcPr>
          <w:p w14:paraId="66B5B1A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7" w:type="dxa"/>
          </w:tcPr>
          <w:p w14:paraId="636E0DB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5" w:type="dxa"/>
          </w:tcPr>
          <w:p w14:paraId="101022F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17" w:type="dxa"/>
          </w:tcPr>
          <w:p w14:paraId="5619DAC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1361B3" w:rsidRPr="00916E94" w14:paraId="77F2D2BF" w14:textId="77777777">
        <w:trPr>
          <w:trHeight w:val="300"/>
        </w:trPr>
        <w:tc>
          <w:tcPr>
            <w:tcW w:w="1979" w:type="dxa"/>
            <w:vMerge/>
          </w:tcPr>
          <w:p w14:paraId="52DAE3DD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356" w:type="dxa"/>
          </w:tcPr>
          <w:p w14:paraId="3264866E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Shoes</w:t>
            </w:r>
          </w:p>
        </w:tc>
        <w:tc>
          <w:tcPr>
            <w:tcW w:w="1391" w:type="dxa"/>
          </w:tcPr>
          <w:p w14:paraId="5585E81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131" w:type="dxa"/>
          </w:tcPr>
          <w:p w14:paraId="0D25110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44" w:type="dxa"/>
          </w:tcPr>
          <w:p w14:paraId="6209D64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476" w:type="dxa"/>
          </w:tcPr>
          <w:p w14:paraId="2E6E8B9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7" w:type="dxa"/>
          </w:tcPr>
          <w:p w14:paraId="61ED9D8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5" w:type="dxa"/>
          </w:tcPr>
          <w:p w14:paraId="73C1526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17" w:type="dxa"/>
          </w:tcPr>
          <w:p w14:paraId="5A833E1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1361B3" w:rsidRPr="00916E94" w14:paraId="27DA47EA" w14:textId="77777777">
        <w:trPr>
          <w:trHeight w:val="300"/>
        </w:trPr>
        <w:tc>
          <w:tcPr>
            <w:tcW w:w="1979" w:type="dxa"/>
            <w:vMerge/>
          </w:tcPr>
          <w:p w14:paraId="398BDF06" w14:textId="77777777" w:rsidR="001361B3" w:rsidRPr="00916E94" w:rsidRDefault="001361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356" w:type="dxa"/>
          </w:tcPr>
          <w:p w14:paraId="45F7C9E9" w14:textId="77777777" w:rsidR="001361B3" w:rsidRPr="00916E94" w:rsidRDefault="00453C9D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16E94">
              <w:rPr>
                <w:rFonts w:asciiTheme="majorHAnsi" w:hAnsiTheme="majorHAnsi" w:cstheme="majorHAnsi"/>
                <w:color w:val="000000"/>
              </w:rPr>
              <w:t>Gift</w:t>
            </w:r>
          </w:p>
        </w:tc>
        <w:tc>
          <w:tcPr>
            <w:tcW w:w="1391" w:type="dxa"/>
          </w:tcPr>
          <w:p w14:paraId="4E09DC9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131" w:type="dxa"/>
          </w:tcPr>
          <w:p w14:paraId="6B606ABD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44" w:type="dxa"/>
          </w:tcPr>
          <w:p w14:paraId="6CEBC55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476" w:type="dxa"/>
          </w:tcPr>
          <w:p w14:paraId="2BFEEEBB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7" w:type="dxa"/>
          </w:tcPr>
          <w:p w14:paraId="6E19381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5" w:type="dxa"/>
          </w:tcPr>
          <w:p w14:paraId="588A11D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17" w:type="dxa"/>
          </w:tcPr>
          <w:p w14:paraId="43DA46C8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1361B3" w:rsidRPr="00916E94" w14:paraId="1762FB14" w14:textId="77777777">
        <w:trPr>
          <w:trHeight w:val="300"/>
        </w:trPr>
        <w:tc>
          <w:tcPr>
            <w:tcW w:w="1979" w:type="dxa"/>
          </w:tcPr>
          <w:p w14:paraId="7C05AD0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356" w:type="dxa"/>
          </w:tcPr>
          <w:p w14:paraId="00CAE6C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391" w:type="dxa"/>
          </w:tcPr>
          <w:p w14:paraId="0303BA2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131" w:type="dxa"/>
          </w:tcPr>
          <w:p w14:paraId="410958EA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44" w:type="dxa"/>
          </w:tcPr>
          <w:p w14:paraId="1EA4D9D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476" w:type="dxa"/>
          </w:tcPr>
          <w:p w14:paraId="3544F920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7" w:type="dxa"/>
          </w:tcPr>
          <w:p w14:paraId="3215FE1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5" w:type="dxa"/>
          </w:tcPr>
          <w:p w14:paraId="10C0A9EC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17" w:type="dxa"/>
          </w:tcPr>
          <w:p w14:paraId="4A436ABF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1361B3" w:rsidRPr="00916E94" w14:paraId="4F48FD43" w14:textId="77777777">
        <w:trPr>
          <w:trHeight w:val="300"/>
        </w:trPr>
        <w:tc>
          <w:tcPr>
            <w:tcW w:w="4335" w:type="dxa"/>
            <w:gridSpan w:val="2"/>
          </w:tcPr>
          <w:p w14:paraId="4B46F200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916E94">
              <w:rPr>
                <w:rFonts w:asciiTheme="majorHAnsi" w:hAnsiTheme="majorHAnsi" w:cstheme="majorHAnsi"/>
                <w:sz w:val="24"/>
                <w:szCs w:val="24"/>
              </w:rPr>
              <w:t xml:space="preserve">Total </w:t>
            </w:r>
          </w:p>
        </w:tc>
        <w:tc>
          <w:tcPr>
            <w:tcW w:w="1391" w:type="dxa"/>
          </w:tcPr>
          <w:p w14:paraId="7BBECBA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131" w:type="dxa"/>
            <w:shd w:val="clear" w:color="auto" w:fill="A6A6A6"/>
          </w:tcPr>
          <w:p w14:paraId="6196D35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44" w:type="dxa"/>
            <w:shd w:val="clear" w:color="auto" w:fill="A6A6A6"/>
          </w:tcPr>
          <w:p w14:paraId="72361075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476" w:type="dxa"/>
            <w:shd w:val="clear" w:color="auto" w:fill="A6A6A6"/>
          </w:tcPr>
          <w:p w14:paraId="1F225BA1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7" w:type="dxa"/>
            <w:shd w:val="clear" w:color="auto" w:fill="A6A6A6"/>
          </w:tcPr>
          <w:p w14:paraId="04220489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015" w:type="dxa"/>
            <w:shd w:val="clear" w:color="auto" w:fill="A6A6A6"/>
          </w:tcPr>
          <w:p w14:paraId="2814B577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317" w:type="dxa"/>
          </w:tcPr>
          <w:p w14:paraId="3D826AD3" w14:textId="77777777" w:rsidR="001361B3" w:rsidRPr="00916E94" w:rsidRDefault="001361B3">
            <w:pP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</w:tbl>
    <w:p w14:paraId="2B2A6372" w14:textId="77777777" w:rsidR="001361B3" w:rsidRPr="00916E94" w:rsidRDefault="001361B3">
      <w:pPr>
        <w:shd w:val="clear" w:color="auto" w:fill="FFFFFF"/>
        <w:spacing w:after="0" w:line="240" w:lineRule="auto"/>
        <w:rPr>
          <w:rFonts w:asciiTheme="majorHAnsi" w:eastAsia="Alegreya Sans" w:hAnsiTheme="majorHAnsi" w:cstheme="majorHAnsi"/>
          <w:color w:val="747474"/>
          <w:sz w:val="21"/>
          <w:szCs w:val="21"/>
        </w:rPr>
      </w:pPr>
    </w:p>
    <w:sectPr w:rsidR="001361B3" w:rsidRPr="00916E94" w:rsidSect="008129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DE79" w14:textId="77777777" w:rsidR="0037536E" w:rsidRDefault="00453C9D">
      <w:pPr>
        <w:spacing w:after="0" w:line="240" w:lineRule="auto"/>
      </w:pPr>
      <w:r>
        <w:separator/>
      </w:r>
    </w:p>
  </w:endnote>
  <w:endnote w:type="continuationSeparator" w:id="0">
    <w:p w14:paraId="414B15A9" w14:textId="77777777" w:rsidR="0037536E" w:rsidRDefault="004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egreya Sans">
    <w:charset w:val="00"/>
    <w:family w:val="auto"/>
    <w:pitch w:val="variable"/>
    <w:sig w:usb0="6000028F" w:usb1="00000003" w:usb2="00000000" w:usb3="00000000" w:csb0="0000019F" w:csb1="00000000"/>
  </w:font>
  <w:font w:name="Alegreya Sans Light">
    <w:charset w:val="00"/>
    <w:family w:val="auto"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44A83" w14:textId="77777777" w:rsidR="00AD22BF" w:rsidRDefault="00AD22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2CEB" w14:textId="136B2824" w:rsidR="00453C9D" w:rsidRDefault="00453C9D" w:rsidP="00453C9D">
    <w:pPr>
      <w:pStyle w:val="Footer"/>
      <w:jc w:val="center"/>
      <w:rPr>
        <w:rFonts w:ascii="Alegreya Sans Light" w:hAnsi="Alegreya Sans Light"/>
        <w:sz w:val="18"/>
        <w:szCs w:val="18"/>
      </w:rPr>
    </w:pPr>
    <w:r w:rsidRPr="003D14F8">
      <w:rPr>
        <w:rFonts w:ascii="Alegreya Sans Light" w:hAnsi="Alegreya Sans Light"/>
        <w:sz w:val="18"/>
        <w:szCs w:val="18"/>
      </w:rPr>
      <w:t>ABN: 79 538 633 451</w:t>
    </w:r>
    <w:bookmarkStart w:id="0" w:name="_GoBack"/>
    <w:bookmarkEnd w:id="0"/>
    <w:r w:rsidR="00AD22BF">
      <w:rPr>
        <w:rFonts w:ascii="Alegreya Sans Light" w:hAnsi="Alegreya Sans Light"/>
        <w:sz w:val="18"/>
        <w:szCs w:val="18"/>
      </w:rPr>
      <w:t xml:space="preserve"> </w:t>
    </w:r>
  </w:p>
  <w:p w14:paraId="2D42C9D4" w14:textId="687D790A" w:rsidR="00453C9D" w:rsidRDefault="00453C9D" w:rsidP="00453C9D">
    <w:pPr>
      <w:pStyle w:val="Header"/>
      <w:jc w:val="center"/>
    </w:pPr>
    <w:r>
      <w:rPr>
        <w:rFonts w:ascii="Alegreya Sans Light" w:hAnsi="Alegreya Sans Light"/>
        <w:sz w:val="18"/>
        <w:szCs w:val="18"/>
      </w:rPr>
      <w:t>www.marryus.com.</w:t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au | Page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PAGE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1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 of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NUMPAGES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5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3FC42" w14:textId="77777777" w:rsidR="00AD22BF" w:rsidRDefault="00AD22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DEEA" w14:textId="77777777" w:rsidR="0037536E" w:rsidRDefault="00453C9D">
      <w:pPr>
        <w:spacing w:after="0" w:line="240" w:lineRule="auto"/>
      </w:pPr>
      <w:r>
        <w:separator/>
      </w:r>
    </w:p>
  </w:footnote>
  <w:footnote w:type="continuationSeparator" w:id="0">
    <w:p w14:paraId="57AEC99F" w14:textId="77777777" w:rsidR="0037536E" w:rsidRDefault="0045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2F4A1" w14:textId="77777777" w:rsidR="00AD22BF" w:rsidRDefault="00AD22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B605" w14:textId="7B970975" w:rsidR="001361B3" w:rsidRDefault="00453C9D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2DFB8A69" wp14:editId="25F9B43D">
          <wp:extent cx="2607983" cy="644628"/>
          <wp:effectExtent l="0" t="0" r="190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364" cy="66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056D6" w14:textId="77777777" w:rsidR="00AD22BF" w:rsidRDefault="00AD22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465B"/>
    <w:multiLevelType w:val="multilevel"/>
    <w:tmpl w:val="C6B6E1C4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467DA2"/>
    <w:multiLevelType w:val="multilevel"/>
    <w:tmpl w:val="1D1C0822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B3"/>
    <w:rsid w:val="001361B3"/>
    <w:rsid w:val="00157E7E"/>
    <w:rsid w:val="003210EE"/>
    <w:rsid w:val="0037536E"/>
    <w:rsid w:val="00453C9D"/>
    <w:rsid w:val="004A4604"/>
    <w:rsid w:val="008129EA"/>
    <w:rsid w:val="009029CC"/>
    <w:rsid w:val="00916E94"/>
    <w:rsid w:val="00AD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6339"/>
  <w15:docId w15:val="{86B9CE70-08C6-4D00-AB67-A447A663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15F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</w:style>
  <w:style w:type="paragraph" w:styleId="ListParagraph">
    <w:name w:val="List Paragraph"/>
    <w:basedOn w:val="Normal"/>
    <w:uiPriority w:val="34"/>
    <w:qFormat/>
    <w:rsid w:val="00C93A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25"/>
  </w:style>
  <w:style w:type="paragraph" w:styleId="Footer">
    <w:name w:val="footer"/>
    <w:basedOn w:val="Normal"/>
    <w:link w:val="Foot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25"/>
  </w:style>
  <w:style w:type="character" w:customStyle="1" w:styleId="Heading1Char">
    <w:name w:val="Heading 1 Char"/>
    <w:basedOn w:val="DefaultParagraphFont"/>
    <w:link w:val="Heading1"/>
    <w:uiPriority w:val="9"/>
    <w:rsid w:val="00EC3EA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C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EAE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53C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Lutvey</dc:creator>
  <cp:lastModifiedBy>Daniel Lutvey</cp:lastModifiedBy>
  <cp:revision>6</cp:revision>
  <dcterms:created xsi:type="dcterms:W3CDTF">2019-11-17T09:25:00Z</dcterms:created>
  <dcterms:modified xsi:type="dcterms:W3CDTF">2019-11-18T05:21:00Z</dcterms:modified>
</cp:coreProperties>
</file>